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7773C66C"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C02186">
        <w:rPr>
          <w:color w:val="auto"/>
          <w:spacing w:val="20"/>
          <w:sz w:val="28"/>
          <w:szCs w:val="28"/>
          <w:shd w:val="clear" w:color="FFFFFF" w:fill="auto"/>
          <w:fitText w:val="4440" w:id="1809669120"/>
        </w:rPr>
        <w:t>受入</w:t>
      </w:r>
      <w:r w:rsidR="00B43482" w:rsidRPr="00C02186">
        <w:rPr>
          <w:color w:val="auto"/>
          <w:spacing w:val="20"/>
          <w:sz w:val="28"/>
          <w:szCs w:val="28"/>
          <w:shd w:val="clear" w:color="FFFFFF" w:fill="auto"/>
          <w:fitText w:val="4440" w:id="1809669120"/>
        </w:rPr>
        <w:t>れ</w:t>
      </w:r>
      <w:r w:rsidRPr="00C02186">
        <w:rPr>
          <w:color w:val="auto"/>
          <w:spacing w:val="20"/>
          <w:sz w:val="28"/>
          <w:szCs w:val="28"/>
          <w:shd w:val="clear" w:color="FFFFFF" w:fill="auto"/>
          <w:fitText w:val="4440" w:id="1809669120"/>
        </w:rPr>
        <w:t>・活</w:t>
      </w:r>
      <w:r w:rsidR="001C5636" w:rsidRPr="00C02186">
        <w:rPr>
          <w:color w:val="auto"/>
          <w:spacing w:val="20"/>
          <w:sz w:val="28"/>
          <w:szCs w:val="28"/>
          <w:shd w:val="clear" w:color="FFFFFF" w:fill="auto"/>
          <w:fitText w:val="4440" w:id="1809669120"/>
        </w:rPr>
        <w:t>動状況に係る届出</w:t>
      </w:r>
      <w:r w:rsidR="001C5636" w:rsidRPr="00C02186">
        <w:rPr>
          <w:color w:val="auto"/>
          <w:sz w:val="28"/>
          <w:szCs w:val="28"/>
          <w:shd w:val="clear" w:color="FFFFFF" w:fill="auto"/>
          <w:fitText w:val="4440" w:id="1809669120"/>
        </w:rPr>
        <w:t>書</w:t>
      </w: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254A4DA9" w14:textId="0194AF7A" w:rsidR="00354310" w:rsidRPr="00555E5E" w:rsidRDefault="001D41DA" w:rsidP="00F73535">
      <w:pPr>
        <w:spacing w:line="285" w:lineRule="exact"/>
        <w:rPr>
          <w:rFonts w:asciiTheme="minorEastAsia" w:eastAsiaTheme="minorEastAsia" w:hAnsiTheme="minorEastAsia"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E920B43" w14:textId="416BCAD1" w:rsidR="002F7D3A" w:rsidRPr="00B43482" w:rsidRDefault="00A15773" w:rsidP="00F73535">
      <w:pPr>
        <w:spacing w:before="240"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1D0A11C7" w14:textId="65E93BFA" w:rsidR="00A15773" w:rsidRPr="00555E5E" w:rsidRDefault="00A15773" w:rsidP="00551572">
      <w:pPr>
        <w:spacing w:line="285" w:lineRule="exact"/>
        <w:jc w:val="center"/>
        <w:rPr>
          <w:rFonts w:hint="default"/>
          <w:color w:val="000000" w:themeColor="text1"/>
          <w:sz w:val="22"/>
          <w:szCs w:val="22"/>
        </w:rPr>
      </w:pPr>
      <w:r w:rsidRPr="00555E5E">
        <w:rPr>
          <w:color w:val="000000" w:themeColor="text1"/>
          <w:sz w:val="22"/>
          <w:szCs w:val="22"/>
          <w:shd w:val="clear" w:color="FFFFFF" w:fill="auto"/>
          <w:lang w:eastAsia="zh-CN"/>
        </w:rPr>
        <w:t>記</w:t>
      </w:r>
    </w:p>
    <w:p w14:paraId="37B7543C" w14:textId="3A8E7C5E" w:rsidR="00AF135A" w:rsidRPr="00555E5E" w:rsidRDefault="00A0005A" w:rsidP="009B7845">
      <w:pPr>
        <w:spacing w:before="240" w:after="240" w:line="285" w:lineRule="exact"/>
        <w:ind w:left="485" w:hanging="485"/>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71AEA802" w14:textId="697389F3" w:rsidR="00F03B54" w:rsidRPr="00555E5E" w:rsidRDefault="002F7D3A" w:rsidP="00C02186">
      <w:pPr>
        <w:spacing w:after="240"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2025</w:t>
      </w:r>
      <w:r w:rsidR="00885F2C">
        <w:rPr>
          <w:rFonts w:asciiTheme="minorEastAsia" w:eastAsiaTheme="minorEastAsia" w:hAnsiTheme="minorEastAsia"/>
          <w:color w:val="000000" w:themeColor="text1"/>
          <w:sz w:val="22"/>
          <w:szCs w:val="22"/>
          <w:u w:val="single"/>
          <w:shd w:val="clear" w:color="FFFFFF" w:fill="auto"/>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第</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4</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03B54" w:rsidRPr="00555E5E">
        <w:rPr>
          <w:color w:val="000000" w:themeColor="text1"/>
          <w:sz w:val="22"/>
          <w:szCs w:val="22"/>
          <w:u w:val="single"/>
          <w:shd w:val="clear" w:color="FFFFFF" w:fill="auto"/>
          <w:lang w:eastAsia="zh-CN"/>
        </w:rPr>
        <w:t>四半期</w:t>
      </w:r>
    </w:p>
    <w:p w14:paraId="547048F0" w14:textId="68F4A350" w:rsidR="00E07290" w:rsidRPr="00555E5E" w:rsidRDefault="00A0005A" w:rsidP="00BE38E5">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TableGrid"/>
        <w:tblW w:w="6227" w:type="pct"/>
        <w:tblInd w:w="421" w:type="dxa"/>
        <w:tblLook w:val="04A0" w:firstRow="1" w:lastRow="0" w:firstColumn="1" w:lastColumn="0" w:noHBand="0" w:noVBand="1"/>
      </w:tblPr>
      <w:tblGrid>
        <w:gridCol w:w="2216"/>
        <w:gridCol w:w="772"/>
        <w:gridCol w:w="772"/>
        <w:gridCol w:w="772"/>
        <w:gridCol w:w="772"/>
        <w:gridCol w:w="772"/>
        <w:gridCol w:w="772"/>
        <w:gridCol w:w="772"/>
        <w:gridCol w:w="772"/>
        <w:gridCol w:w="772"/>
        <w:gridCol w:w="883"/>
        <w:gridCol w:w="883"/>
        <w:gridCol w:w="883"/>
        <w:gridCol w:w="883"/>
      </w:tblGrid>
      <w:tr w:rsidR="004B4B46" w:rsidRPr="00555E5E" w14:paraId="578668B7" w14:textId="77777777" w:rsidTr="00586790">
        <w:trPr>
          <w:trHeight w:val="520"/>
        </w:trPr>
        <w:tc>
          <w:tcPr>
            <w:tcW w:w="966" w:type="pct"/>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586790">
              <w:rPr>
                <w:color w:val="000000" w:themeColor="text1"/>
                <w:spacing w:val="12"/>
                <w:w w:val="92"/>
                <w:sz w:val="22"/>
                <w:szCs w:val="22"/>
                <w:fitText w:val="1998" w:id="2021316864"/>
              </w:rPr>
              <w:t>法人番号（１３桁</w:t>
            </w:r>
            <w:r w:rsidRPr="00586790">
              <w:rPr>
                <w:color w:val="000000" w:themeColor="text1"/>
                <w:spacing w:val="-1"/>
                <w:w w:val="92"/>
                <w:sz w:val="22"/>
                <w:szCs w:val="22"/>
                <w:fitText w:val="1998" w:id="2021316864"/>
              </w:rPr>
              <w:t>）</w:t>
            </w:r>
          </w:p>
        </w:tc>
        <w:tc>
          <w:tcPr>
            <w:tcW w:w="210" w:type="pct"/>
            <w:tcBorders>
              <w:right w:val="dashSmallGap" w:sz="4" w:space="0" w:color="auto"/>
            </w:tcBorders>
            <w:vAlign w:val="center"/>
          </w:tcPr>
          <w:p w14:paraId="05C0DBE9" w14:textId="46A928F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04" w:type="pct"/>
            <w:tcBorders>
              <w:left w:val="dashSmallGap" w:sz="4" w:space="0" w:color="auto"/>
              <w:right w:val="dashSmallGap" w:sz="4" w:space="0" w:color="auto"/>
            </w:tcBorders>
            <w:vAlign w:val="center"/>
          </w:tcPr>
          <w:p w14:paraId="52C13776" w14:textId="6B5FDA8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04" w:type="pct"/>
            <w:tcBorders>
              <w:left w:val="dashSmallGap" w:sz="4" w:space="0" w:color="auto"/>
              <w:right w:val="dashSmallGap" w:sz="4" w:space="0" w:color="auto"/>
            </w:tcBorders>
            <w:vAlign w:val="center"/>
          </w:tcPr>
          <w:p w14:paraId="59797E16" w14:textId="41E3906C"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24E6F221" w14:textId="5A074C0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4</w:t>
            </w:r>
          </w:p>
        </w:tc>
        <w:tc>
          <w:tcPr>
            <w:tcW w:w="304" w:type="pct"/>
            <w:tcBorders>
              <w:left w:val="dashSmallGap" w:sz="4" w:space="0" w:color="auto"/>
              <w:right w:val="dashSmallGap" w:sz="4" w:space="0" w:color="auto"/>
            </w:tcBorders>
            <w:vAlign w:val="center"/>
          </w:tcPr>
          <w:p w14:paraId="4AE39130" w14:textId="28801A5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5</w:t>
            </w:r>
          </w:p>
        </w:tc>
        <w:tc>
          <w:tcPr>
            <w:tcW w:w="304" w:type="pct"/>
            <w:tcBorders>
              <w:left w:val="dashSmallGap" w:sz="4" w:space="0" w:color="auto"/>
              <w:right w:val="dashSmallGap" w:sz="4" w:space="0" w:color="auto"/>
            </w:tcBorders>
            <w:vAlign w:val="center"/>
          </w:tcPr>
          <w:p w14:paraId="1745B6EE" w14:textId="56DE1757"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04" w:type="pct"/>
            <w:tcBorders>
              <w:left w:val="dashSmallGap" w:sz="4" w:space="0" w:color="auto"/>
              <w:right w:val="dashSmallGap" w:sz="4" w:space="0" w:color="auto"/>
            </w:tcBorders>
            <w:vAlign w:val="center"/>
          </w:tcPr>
          <w:p w14:paraId="68878FCA" w14:textId="4EE7516E"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33A43597" w14:textId="62B17BA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3DA8A956" w14:textId="246D4D1A"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right w:val="dashSmallGap" w:sz="4" w:space="0" w:color="auto"/>
            </w:tcBorders>
            <w:vAlign w:val="center"/>
          </w:tcPr>
          <w:p w14:paraId="0A752D06" w14:textId="3F52B129"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right w:val="dashSmallGap" w:sz="4" w:space="0" w:color="auto"/>
            </w:tcBorders>
            <w:vAlign w:val="center"/>
          </w:tcPr>
          <w:p w14:paraId="4C4CFE6B" w14:textId="75281B6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right w:val="dashSmallGap" w:sz="4" w:space="0" w:color="auto"/>
            </w:tcBorders>
            <w:vAlign w:val="center"/>
          </w:tcPr>
          <w:p w14:paraId="40C93466" w14:textId="79760E6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tcBorders>
            <w:vAlign w:val="center"/>
          </w:tcPr>
          <w:p w14:paraId="01EC0B9E" w14:textId="31AAB493"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r>
      <w:tr w:rsidR="004B4B46" w:rsidRPr="00555E5E" w14:paraId="14F38B34" w14:textId="77777777" w:rsidTr="00586790">
        <w:trPr>
          <w:trHeight w:val="710"/>
        </w:trPr>
        <w:tc>
          <w:tcPr>
            <w:tcW w:w="966" w:type="pct"/>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4034" w:type="pct"/>
            <w:gridSpan w:val="13"/>
            <w:vAlign w:val="center"/>
          </w:tcPr>
          <w:p w14:paraId="7FB319D9" w14:textId="05922BAA" w:rsidR="001C5BEC"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建設分野</w:t>
            </w:r>
          </w:p>
        </w:tc>
      </w:tr>
      <w:tr w:rsidR="004B4B46" w:rsidRPr="00555E5E" w14:paraId="3EB46C43" w14:textId="77777777" w:rsidTr="00586790">
        <w:trPr>
          <w:trHeight w:val="551"/>
        </w:trPr>
        <w:tc>
          <w:tcPr>
            <w:tcW w:w="966" w:type="pct"/>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4034" w:type="pct"/>
            <w:gridSpan w:val="13"/>
            <w:tcBorders>
              <w:bottom w:val="dashSmallGap" w:sz="4" w:space="0" w:color="auto"/>
            </w:tcBorders>
            <w:vAlign w:val="center"/>
          </w:tcPr>
          <w:p w14:paraId="51F1A785" w14:textId="768E22B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NBBBB</w:t>
            </w:r>
          </w:p>
        </w:tc>
      </w:tr>
      <w:tr w:rsidR="004B4B46" w:rsidRPr="00555E5E" w14:paraId="2435E8BB" w14:textId="77777777" w:rsidTr="00586790">
        <w:trPr>
          <w:trHeight w:val="595"/>
        </w:trPr>
        <w:tc>
          <w:tcPr>
            <w:tcW w:w="966" w:type="pct"/>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4034" w:type="pct"/>
            <w:gridSpan w:val="13"/>
            <w:tcBorders>
              <w:top w:val="dashSmallGap" w:sz="4" w:space="0" w:color="auto"/>
            </w:tcBorders>
            <w:vAlign w:val="center"/>
          </w:tcPr>
          <w:p w14:paraId="5C117156" w14:textId="7F13652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島田建工 株式会社</w:t>
            </w:r>
          </w:p>
        </w:tc>
      </w:tr>
      <w:tr w:rsidR="004B4B46" w:rsidRPr="00555E5E" w14:paraId="3F4181AE" w14:textId="77777777" w:rsidTr="00586790">
        <w:trPr>
          <w:trHeight w:val="1018"/>
        </w:trPr>
        <w:tc>
          <w:tcPr>
            <w:tcW w:w="966" w:type="pct"/>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4034" w:type="pct"/>
            <w:gridSpan w:val="13"/>
            <w:vAlign w:val="center"/>
          </w:tcPr>
          <w:p w14:paraId="576BE5A4" w14:textId="057A39B4"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w:t>
            </w:r>
            <w:r w:rsidRPr="00885F2C">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333-0831</w:t>
            </w:r>
            <w:r w:rsidRPr="00885F2C">
              <w:rPr>
                <w:rFonts w:asciiTheme="minorEastAsia" w:eastAsiaTheme="minorEastAsia" w:hAnsiTheme="minorEastAsia"/>
                <w:color w:val="000000" w:themeColor="text1"/>
                <w:sz w:val="22"/>
                <w:szCs w:val="22"/>
              </w:rPr>
              <w:t xml:space="preserve">　</w:t>
            </w:r>
            <w:r w:rsidRPr="00555E5E">
              <w:rPr>
                <w:color w:val="000000" w:themeColor="text1"/>
                <w:sz w:val="22"/>
                <w:szCs w:val="22"/>
              </w:rPr>
              <w:t xml:space="preserve">　</w:t>
            </w:r>
          </w:p>
          <w:p w14:paraId="30A4D2C3" w14:textId="37B56D53" w:rsidR="00555E5E" w:rsidRDefault="00555E5E" w:rsidP="0077011F">
            <w:pPr>
              <w:pStyle w:val="Word"/>
              <w:spacing w:line="285" w:lineRule="exact"/>
              <w:rPr>
                <w:rFonts w:hint="default"/>
                <w:color w:val="000000" w:themeColor="text1"/>
                <w:sz w:val="22"/>
                <w:szCs w:val="22"/>
              </w:rPr>
            </w:pPr>
            <w:r>
              <w:rPr>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埼玉県川口市木曽呂１６７番地の３</w:t>
            </w: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3FDEA08" w:rsidR="00AF135A" w:rsidRPr="00885F2C" w:rsidRDefault="00555E5E" w:rsidP="00555E5E">
            <w:pPr>
              <w:pStyle w:val="Word"/>
              <w:spacing w:line="285" w:lineRule="exact"/>
              <w:ind w:right="888" w:firstLineChars="800" w:firstLine="1778"/>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color w:val="000000" w:themeColor="text1"/>
                <w:sz w:val="22"/>
                <w:szCs w:val="22"/>
              </w:rPr>
              <w:t>電話（</w:t>
            </w:r>
            <w:r w:rsidR="00E350BB">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048－452－8015</w:t>
            </w:r>
            <w:r w:rsidR="00F320AF">
              <w:rPr>
                <w:rFonts w:asciiTheme="minorEastAsia" w:eastAsiaTheme="minorEastAsia" w:hAnsiTheme="minorEastAsia"/>
                <w:color w:val="000000" w:themeColor="text1"/>
                <w:sz w:val="22"/>
                <w:szCs w:val="22"/>
              </w:rPr>
              <w:t xml:space="preserve"> </w:t>
            </w:r>
            <w:r w:rsidR="00AF135A" w:rsidRPr="00885F2C">
              <w:rPr>
                <w:rFonts w:asciiTheme="minorEastAsia" w:eastAsiaTheme="minorEastAsia" w:hAnsiTheme="minorEastAsia"/>
                <w:color w:val="000000" w:themeColor="text1"/>
                <w:sz w:val="22"/>
                <w:szCs w:val="22"/>
              </w:rPr>
              <w:t>）</w:t>
            </w:r>
            <w:r w:rsidRPr="00885F2C">
              <w:rPr>
                <w:rFonts w:asciiTheme="minorEastAsia" w:eastAsiaTheme="minorEastAsia" w:hAnsiTheme="minorEastAsia"/>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0405DED8" w14:textId="3899BF8D" w:rsidR="00454C24" w:rsidRPr="00B10CB9" w:rsidRDefault="003F5066" w:rsidP="008C6BF4">
      <w:pPr>
        <w:pStyle w:val="Word"/>
        <w:spacing w:after="240"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51BA0A10" w14:textId="7AD630A1" w:rsidR="00454C24" w:rsidRPr="00454C24" w:rsidRDefault="003F5066" w:rsidP="008C6BF4">
      <w:pPr>
        <w:pStyle w:val="Word"/>
        <w:spacing w:after="240" w:line="285" w:lineRule="exact"/>
        <w:ind w:leftChars="100" w:left="242" w:firstLineChars="200" w:firstLine="445"/>
        <w:rPr>
          <w:rFonts w:hint="default"/>
          <w:color w:val="000000" w:themeColor="text1"/>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290FCEE8" w14:textId="1CF67B27" w:rsidR="00030A91" w:rsidRDefault="00D63AFE"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0D845725" w:rsidR="00C0660A" w:rsidRPr="00555E5E" w:rsidRDefault="008A5639"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D05495">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0FC6E690" w14:textId="1941C2AC" w:rsidR="004063EE" w:rsidRDefault="004063EE">
      <w:pPr>
        <w:widowControl/>
        <w:overflowPunct/>
        <w:jc w:val="left"/>
        <w:textAlignment w:val="auto"/>
        <w:rPr>
          <w:rFonts w:asciiTheme="minorEastAsia" w:eastAsiaTheme="minorEastAsia" w:hAnsiTheme="minorEastAsia" w:hint="default"/>
          <w:color w:val="000000" w:themeColor="text1"/>
          <w:sz w:val="22"/>
          <w:szCs w:val="22"/>
          <w:shd w:val="clear" w:color="FFFFFF" w:fill="auto"/>
        </w:rPr>
      </w:pPr>
    </w:p>
    <w:p w14:paraId="3D315B13" w14:textId="2F900A55" w:rsidR="00A24354" w:rsidRDefault="00FB1554"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9744" behindDoc="0" locked="0" layoutInCell="1" allowOverlap="1" wp14:anchorId="330E54E4" wp14:editId="73E2DF19">
                <wp:simplePos x="0" y="0"/>
                <wp:positionH relativeFrom="column">
                  <wp:posOffset>224790</wp:posOffset>
                </wp:positionH>
                <wp:positionV relativeFrom="paragraph">
                  <wp:posOffset>217477</wp:posOffset>
                </wp:positionV>
                <wp:extent cx="991870" cy="830580"/>
                <wp:effectExtent l="0" t="0" r="17780" b="26670"/>
                <wp:wrapNone/>
                <wp:docPr id="449369254" name="直線コネクタ 15"/>
                <wp:cNvGraphicFramePr/>
                <a:graphic xmlns:a="http://schemas.openxmlformats.org/drawingml/2006/main">
                  <a:graphicData uri="http://schemas.microsoft.com/office/word/2010/wordprocessingShape">
                    <wps:wsp>
                      <wps:cNvCnPr/>
                      <wps:spPr>
                        <a:xfrm flipH="1">
                          <a:off x="0" y="0"/>
                          <a:ext cx="991870" cy="830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ADFC25" id="直線コネクタ 15"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17.7pt,17.1pt" to="95.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" strokecolor="black [3040]"/>
            </w:pict>
          </mc:Fallback>
        </mc:AlternateContent>
      </w:r>
      <w:r w:rsidR="00B43482">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TableGrid"/>
        <w:tblW w:w="9438" w:type="dxa"/>
        <w:tblInd w:w="350" w:type="dxa"/>
        <w:tblLook w:val="04A0" w:firstRow="1" w:lastRow="0" w:firstColumn="1" w:lastColumn="0" w:noHBand="0" w:noVBand="1"/>
      </w:tblPr>
      <w:tblGrid>
        <w:gridCol w:w="1573"/>
        <w:gridCol w:w="1452"/>
        <w:gridCol w:w="1452"/>
        <w:gridCol w:w="1452"/>
        <w:gridCol w:w="1573"/>
        <w:gridCol w:w="1936"/>
      </w:tblGrid>
      <w:tr w:rsidR="0090379B" w:rsidRPr="00555E5E" w14:paraId="0079CF66" w14:textId="77777777" w:rsidTr="00280F8F">
        <w:trPr>
          <w:trHeight w:val="960"/>
        </w:trPr>
        <w:tc>
          <w:tcPr>
            <w:tcW w:w="1573" w:type="dxa"/>
            <w:tcBorders>
              <w:tl2br w:val="nil"/>
            </w:tcBorders>
            <w:shd w:val="clear" w:color="auto" w:fill="auto"/>
            <w:vAlign w:val="center"/>
          </w:tcPr>
          <w:p w14:paraId="204A93EA" w14:textId="1590CA84" w:rsidR="0090379B" w:rsidRPr="00555E5E" w:rsidRDefault="0090379B" w:rsidP="00790887">
            <w:pPr>
              <w:spacing w:line="285" w:lineRule="exact"/>
              <w:jc w:val="left"/>
              <w:rPr>
                <w:rFonts w:asciiTheme="minorEastAsia" w:eastAsiaTheme="minorEastAsia" w:hAnsiTheme="minorEastAsia" w:hint="default"/>
                <w:color w:val="000000" w:themeColor="text1"/>
                <w:sz w:val="22"/>
                <w:szCs w:val="22"/>
              </w:rPr>
            </w:pPr>
          </w:p>
        </w:tc>
        <w:tc>
          <w:tcPr>
            <w:tcW w:w="1452" w:type="dxa"/>
            <w:shd w:val="clear" w:color="auto" w:fill="auto"/>
            <w:vAlign w:val="center"/>
          </w:tcPr>
          <w:p w14:paraId="6819354C" w14:textId="541727F8"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2A1E94C7"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shd w:val="clear" w:color="auto" w:fill="auto"/>
            <w:vAlign w:val="center"/>
          </w:tcPr>
          <w:p w14:paraId="723E6CE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FE4FF95"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shd w:val="clear" w:color="auto" w:fill="auto"/>
          </w:tcPr>
          <w:p w14:paraId="6F2DE85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4F37636A"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shd w:val="clear" w:color="auto" w:fill="auto"/>
            <w:vAlign w:val="center"/>
          </w:tcPr>
          <w:p w14:paraId="1AEDC5A2"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2EC38F73"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F630014" w14:textId="77777777" w:rsidR="0090379B" w:rsidRPr="00555E5E" w:rsidRDefault="0090379B" w:rsidP="00790887">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3406B5D1" w14:textId="77777777" w:rsidR="0090379B" w:rsidRPr="00555E5E" w:rsidRDefault="0090379B" w:rsidP="00790887">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0379B" w:rsidRPr="00555E5E" w14:paraId="50210315" w14:textId="77777777" w:rsidTr="00280F8F">
        <w:trPr>
          <w:trHeight w:val="379"/>
        </w:trPr>
        <w:tc>
          <w:tcPr>
            <w:tcW w:w="1573" w:type="dxa"/>
            <w:shd w:val="clear" w:color="auto" w:fill="auto"/>
            <w:vAlign w:val="center"/>
          </w:tcPr>
          <w:p w14:paraId="5C161F92"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shd w:val="clear" w:color="auto" w:fill="auto"/>
            <w:vAlign w:val="center"/>
          </w:tcPr>
          <w:p w14:paraId="57C601A0"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623937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480F7A4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14D2EC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936" w:type="dxa"/>
            <w:shd w:val="clear" w:color="auto" w:fill="auto"/>
            <w:vAlign w:val="center"/>
          </w:tcPr>
          <w:p w14:paraId="7AC419DC" w14:textId="7777777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1</w:t>
            </w:r>
            <w:r w:rsidRPr="00995F07">
              <w:rPr>
                <w:rFonts w:asciiTheme="minorEastAsia" w:eastAsiaTheme="minorEastAsia" w:hAnsiTheme="minorEastAsia"/>
                <w:color w:val="000000" w:themeColor="text1"/>
                <w:sz w:val="22"/>
                <w:szCs w:val="22"/>
              </w:rPr>
              <w:t>人</w:t>
            </w:r>
            <w:proofErr w:type="gramEnd"/>
          </w:p>
        </w:tc>
      </w:tr>
      <w:tr w:rsidR="0090379B" w:rsidRPr="00555E5E" w14:paraId="00935D7E" w14:textId="77777777" w:rsidTr="00280F8F">
        <w:trPr>
          <w:trHeight w:val="397"/>
        </w:trPr>
        <w:tc>
          <w:tcPr>
            <w:tcW w:w="1573" w:type="dxa"/>
            <w:shd w:val="clear" w:color="auto" w:fill="auto"/>
            <w:vAlign w:val="center"/>
          </w:tcPr>
          <w:p w14:paraId="1D8027B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shd w:val="clear" w:color="auto" w:fill="auto"/>
            <w:vAlign w:val="center"/>
          </w:tcPr>
          <w:p w14:paraId="587FED8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3EC7EBF2"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16B37A9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7E726D8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936" w:type="dxa"/>
            <w:tcBorders>
              <w:bottom w:val="single" w:sz="4" w:space="0" w:color="auto"/>
            </w:tcBorders>
            <w:shd w:val="clear" w:color="auto" w:fill="auto"/>
          </w:tcPr>
          <w:p w14:paraId="06E0FE95" w14:textId="41436AE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roofErr w:type="gramEnd"/>
          </w:p>
        </w:tc>
      </w:tr>
      <w:tr w:rsidR="0090379B" w:rsidRPr="00555E5E" w14:paraId="5C3E8EDB" w14:textId="77777777" w:rsidTr="00280F8F">
        <w:trPr>
          <w:trHeight w:val="774"/>
        </w:trPr>
        <w:tc>
          <w:tcPr>
            <w:tcW w:w="1573" w:type="dxa"/>
            <w:shd w:val="clear" w:color="auto" w:fill="auto"/>
            <w:vAlign w:val="center"/>
          </w:tcPr>
          <w:p w14:paraId="30766991"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shd w:val="clear" w:color="auto" w:fill="auto"/>
            <w:vAlign w:val="center"/>
          </w:tcPr>
          <w:p w14:paraId="49BC9B6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63A24E1D"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649B9D94"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40F917F3"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936" w:type="dxa"/>
            <w:tcBorders>
              <w:tr2bl w:val="nil"/>
            </w:tcBorders>
            <w:shd w:val="clear" w:color="auto" w:fill="auto"/>
          </w:tcPr>
          <w:p w14:paraId="2F188F4F" w14:textId="3BA25DC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8720" behindDoc="0" locked="0" layoutInCell="1" allowOverlap="1" wp14:anchorId="4B1BDEA1" wp14:editId="188A7FFC">
                      <wp:simplePos x="0" y="0"/>
                      <wp:positionH relativeFrom="column">
                        <wp:posOffset>-71377</wp:posOffset>
                      </wp:positionH>
                      <wp:positionV relativeFrom="paragraph">
                        <wp:posOffset>-8259</wp:posOffset>
                      </wp:positionV>
                      <wp:extent cx="1227745" cy="640368"/>
                      <wp:effectExtent l="0" t="0" r="29845" b="26670"/>
                      <wp:wrapNone/>
                      <wp:docPr id="1375994491" name="直線コネクタ 14"/>
                      <wp:cNvGraphicFramePr/>
                      <a:graphic xmlns:a="http://schemas.openxmlformats.org/drawingml/2006/main">
                        <a:graphicData uri="http://schemas.microsoft.com/office/word/2010/wordprocessingShape">
                          <wps:wsp>
                            <wps:cNvCnPr/>
                            <wps:spPr>
                              <a:xfrm flipV="1">
                                <a:off x="0" y="0"/>
                                <a:ext cx="1227745" cy="6403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36A867" id="直線コネクタ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65pt" to="91.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" strokecolor="black [3040]"/>
                  </w:pict>
                </mc:Fallback>
              </mc:AlternateContent>
            </w:r>
          </w:p>
        </w:tc>
      </w:tr>
      <w:tr w:rsidR="0090379B" w:rsidRPr="00555E5E" w14:paraId="31A4BEF3" w14:textId="77777777" w:rsidTr="00280F8F">
        <w:trPr>
          <w:trHeight w:val="900"/>
        </w:trPr>
        <w:tc>
          <w:tcPr>
            <w:tcW w:w="1573" w:type="dxa"/>
            <w:shd w:val="clear" w:color="auto" w:fill="auto"/>
            <w:vAlign w:val="center"/>
          </w:tcPr>
          <w:p w14:paraId="66FB5A7F"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w:t>
            </w:r>
            <w:proofErr w:type="gramStart"/>
            <w:r w:rsidRPr="00555E5E">
              <w:rPr>
                <w:rFonts w:asciiTheme="minorEastAsia" w:eastAsiaTheme="minorEastAsia" w:hAnsiTheme="minorEastAsia"/>
                <w:color w:val="000000" w:themeColor="text1"/>
                <w:sz w:val="16"/>
                <w:szCs w:val="16"/>
              </w:rPr>
              <w:t>a)と</w:t>
            </w:r>
            <w:proofErr w:type="gramEnd"/>
            <w:r w:rsidRPr="00555E5E">
              <w:rPr>
                <w:rFonts w:asciiTheme="minorEastAsia" w:eastAsiaTheme="minorEastAsia" w:hAnsiTheme="minorEastAsia"/>
                <w:color w:val="000000" w:themeColor="text1"/>
                <w:sz w:val="16"/>
                <w:szCs w:val="16"/>
              </w:rPr>
              <w:t>同一の業務に従事する外国人従業員</w:t>
            </w:r>
          </w:p>
        </w:tc>
        <w:tc>
          <w:tcPr>
            <w:tcW w:w="1452" w:type="dxa"/>
            <w:shd w:val="clear" w:color="auto" w:fill="auto"/>
            <w:vAlign w:val="center"/>
          </w:tcPr>
          <w:p w14:paraId="53CBAC67"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47A1C55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241C268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66FE919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936" w:type="dxa"/>
            <w:tcBorders>
              <w:tr2bl w:val="nil"/>
            </w:tcBorders>
            <w:shd w:val="clear" w:color="auto" w:fill="auto"/>
          </w:tcPr>
          <w:p w14:paraId="4F23F617" w14:textId="5E2F831E"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6672" behindDoc="0" locked="0" layoutInCell="1" allowOverlap="1" wp14:anchorId="0B85603C" wp14:editId="29D7A690">
                      <wp:simplePos x="0" y="0"/>
                      <wp:positionH relativeFrom="column">
                        <wp:posOffset>-70383</wp:posOffset>
                      </wp:positionH>
                      <wp:positionV relativeFrom="paragraph">
                        <wp:posOffset>1309</wp:posOffset>
                      </wp:positionV>
                      <wp:extent cx="1226840" cy="657872"/>
                      <wp:effectExtent l="0" t="0" r="30480" b="27940"/>
                      <wp:wrapNone/>
                      <wp:docPr id="1048644280" name="直線コネクタ 14"/>
                      <wp:cNvGraphicFramePr/>
                      <a:graphic xmlns:a="http://schemas.openxmlformats.org/drawingml/2006/main">
                        <a:graphicData uri="http://schemas.microsoft.com/office/word/2010/wordprocessingShape">
                          <wps:wsp>
                            <wps:cNvCnPr/>
                            <wps:spPr>
                              <a:xfrm flipV="1">
                                <a:off x="0" y="0"/>
                                <a:ext cx="1226840" cy="6578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71A32" id="直線コネクタ 1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pt" to="91.0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" strokecolor="black [3040]"/>
                  </w:pict>
                </mc:Fallback>
              </mc:AlternateContent>
            </w:r>
          </w:p>
        </w:tc>
      </w:tr>
      <w:tr w:rsidR="0090379B" w:rsidRPr="00555E5E" w14:paraId="0FEDAD5C" w14:textId="77777777" w:rsidTr="00280F8F">
        <w:trPr>
          <w:trHeight w:val="504"/>
        </w:trPr>
        <w:tc>
          <w:tcPr>
            <w:tcW w:w="1573" w:type="dxa"/>
            <w:shd w:val="clear" w:color="auto" w:fill="auto"/>
            <w:vAlign w:val="center"/>
          </w:tcPr>
          <w:p w14:paraId="183E4E0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shd w:val="clear" w:color="auto" w:fill="auto"/>
            <w:vAlign w:val="center"/>
          </w:tcPr>
          <w:p w14:paraId="2943ABD9"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242466B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238668BB"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766CA26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936" w:type="dxa"/>
            <w:tcBorders>
              <w:tr2bl w:val="nil"/>
            </w:tcBorders>
            <w:shd w:val="clear" w:color="auto" w:fill="auto"/>
          </w:tcPr>
          <w:p w14:paraId="409E31EA" w14:textId="0766E1E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4624" behindDoc="0" locked="0" layoutInCell="1" allowOverlap="1" wp14:anchorId="050CA357" wp14:editId="1C812BAE">
                      <wp:simplePos x="0" y="0"/>
                      <wp:positionH relativeFrom="column">
                        <wp:posOffset>-71376</wp:posOffset>
                      </wp:positionH>
                      <wp:positionV relativeFrom="paragraph">
                        <wp:posOffset>-10413</wp:posOffset>
                      </wp:positionV>
                      <wp:extent cx="1233002" cy="625945"/>
                      <wp:effectExtent l="0" t="0" r="24765" b="22225"/>
                      <wp:wrapNone/>
                      <wp:docPr id="1398097385" name="直線コネクタ 14"/>
                      <wp:cNvGraphicFramePr/>
                      <a:graphic xmlns:a="http://schemas.openxmlformats.org/drawingml/2006/main">
                        <a:graphicData uri="http://schemas.microsoft.com/office/word/2010/wordprocessingShape">
                          <wps:wsp>
                            <wps:cNvCnPr/>
                            <wps:spPr>
                              <a:xfrm flipV="1">
                                <a:off x="0" y="0"/>
                                <a:ext cx="1233002" cy="625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86F524" id="直線コネクタ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pt" to="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" strokecolor="black [3040]"/>
                  </w:pict>
                </mc:Fallback>
              </mc:AlternateContent>
            </w:r>
          </w:p>
        </w:tc>
      </w:tr>
      <w:tr w:rsidR="0090379B" w:rsidRPr="00555E5E" w14:paraId="2519A7F9" w14:textId="77777777" w:rsidTr="00280F8F">
        <w:trPr>
          <w:trHeight w:val="495"/>
        </w:trPr>
        <w:tc>
          <w:tcPr>
            <w:tcW w:w="1573" w:type="dxa"/>
            <w:shd w:val="clear" w:color="auto" w:fill="auto"/>
            <w:vAlign w:val="center"/>
          </w:tcPr>
          <w:p w14:paraId="2C20639C"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 (b)と同一の業務に従事する外国人従業員</w:t>
            </w:r>
          </w:p>
        </w:tc>
        <w:tc>
          <w:tcPr>
            <w:tcW w:w="1452" w:type="dxa"/>
            <w:shd w:val="clear" w:color="auto" w:fill="auto"/>
            <w:vAlign w:val="center"/>
          </w:tcPr>
          <w:p w14:paraId="719A328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43927E74"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452" w:type="dxa"/>
            <w:tcBorders>
              <w:bottom w:val="single" w:sz="4" w:space="0" w:color="auto"/>
            </w:tcBorders>
            <w:shd w:val="clear" w:color="auto" w:fill="auto"/>
            <w:vAlign w:val="center"/>
          </w:tcPr>
          <w:p w14:paraId="6609EE32"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573" w:type="dxa"/>
            <w:tcBorders>
              <w:bottom w:val="single" w:sz="4" w:space="0" w:color="auto"/>
            </w:tcBorders>
            <w:shd w:val="clear" w:color="auto" w:fill="auto"/>
            <w:vAlign w:val="center"/>
          </w:tcPr>
          <w:p w14:paraId="2603EE0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936" w:type="dxa"/>
            <w:tcBorders>
              <w:bottom w:val="single" w:sz="4" w:space="0" w:color="auto"/>
              <w:tr2bl w:val="nil"/>
            </w:tcBorders>
            <w:shd w:val="clear" w:color="auto" w:fill="auto"/>
          </w:tcPr>
          <w:p w14:paraId="7FCE36CF" w14:textId="61450F4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2576" behindDoc="0" locked="0" layoutInCell="1" allowOverlap="1" wp14:anchorId="09526112" wp14:editId="00A54AE5">
                      <wp:simplePos x="0" y="0"/>
                      <wp:positionH relativeFrom="column">
                        <wp:posOffset>-70383</wp:posOffset>
                      </wp:positionH>
                      <wp:positionV relativeFrom="paragraph">
                        <wp:posOffset>-400</wp:posOffset>
                      </wp:positionV>
                      <wp:extent cx="1228110" cy="637183"/>
                      <wp:effectExtent l="0" t="0" r="29210" b="29845"/>
                      <wp:wrapNone/>
                      <wp:docPr id="1405810274" name="直線コネクタ 14"/>
                      <wp:cNvGraphicFramePr/>
                      <a:graphic xmlns:a="http://schemas.openxmlformats.org/drawingml/2006/main">
                        <a:graphicData uri="http://schemas.microsoft.com/office/word/2010/wordprocessingShape">
                          <wps:wsp>
                            <wps:cNvCnPr/>
                            <wps:spPr>
                              <a:xfrm flipV="1">
                                <a:off x="0" y="0"/>
                                <a:ext cx="1228110" cy="6371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7814E" id="直線コネクタ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5pt" to="91.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" strokecolor="black [3040]"/>
                  </w:pict>
                </mc:Fallback>
              </mc:AlternateContent>
            </w:r>
          </w:p>
        </w:tc>
      </w:tr>
      <w:tr w:rsidR="0090379B" w:rsidRPr="00555E5E" w14:paraId="13728AED" w14:textId="77777777" w:rsidTr="00280F8F">
        <w:tblPrEx>
          <w:tblCellMar>
            <w:left w:w="99" w:type="dxa"/>
            <w:right w:w="99" w:type="dxa"/>
          </w:tblCellMar>
          <w:tblLook w:val="0000" w:firstRow="0" w:lastRow="0" w:firstColumn="0" w:lastColumn="0" w:noHBand="0" w:noVBand="0"/>
        </w:tblPrEx>
        <w:trPr>
          <w:trHeight w:val="734"/>
        </w:trPr>
        <w:tc>
          <w:tcPr>
            <w:tcW w:w="1573" w:type="dxa"/>
            <w:shd w:val="clear" w:color="auto" w:fill="auto"/>
          </w:tcPr>
          <w:p w14:paraId="644DD033" w14:textId="77777777" w:rsidR="0090379B" w:rsidRPr="00555E5E" w:rsidRDefault="0090379B" w:rsidP="00790887">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proofErr w:type="gramStart"/>
            <w:r w:rsidRPr="00555E5E">
              <w:rPr>
                <w:rFonts w:asciiTheme="minorEastAsia" w:eastAsiaTheme="minorEastAsia" w:hAnsiTheme="minorEastAsia"/>
                <w:color w:val="000000" w:themeColor="text1"/>
                <w:sz w:val="16"/>
                <w:szCs w:val="16"/>
                <w:shd w:val="clear" w:color="FFFFFF" w:fill="auto"/>
              </w:rPr>
              <w:t>c)ないし</w:t>
            </w:r>
            <w:proofErr w:type="gramEnd"/>
            <w:r w:rsidRPr="00555E5E">
              <w:rPr>
                <w:rFonts w:asciiTheme="minorEastAsia" w:eastAsiaTheme="minorEastAsia" w:hAnsiTheme="minorEastAsia"/>
                <w:color w:val="000000" w:themeColor="text1"/>
                <w:sz w:val="16"/>
                <w:szCs w:val="16"/>
                <w:shd w:val="clear" w:color="FFFFFF" w:fill="auto"/>
              </w:rPr>
              <w:t>(f)以外の従業員（日本人＋外国人）</w:t>
            </w:r>
          </w:p>
        </w:tc>
        <w:tc>
          <w:tcPr>
            <w:tcW w:w="1452" w:type="dxa"/>
            <w:shd w:val="clear" w:color="auto" w:fill="auto"/>
          </w:tcPr>
          <w:p w14:paraId="18391F14"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626A00FB"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
            </w:r>
            <w:r w:rsidRPr="00A93329">
              <w:rPr>
                <w:rFonts w:asciiTheme="minorEastAsia" w:eastAsiaTheme="minorEastAsia" w:hAnsiTheme="minorEastAsia"/>
                <w:color w:val="000000" w:themeColor="text1"/>
                <w:sz w:val="22"/>
                <w:szCs w:val="22"/>
                <w:shd w:val="clear" w:color="FFFFFF" w:fill="auto"/>
              </w:rPr>
              <w:t>人</w:t>
            </w:r>
            <w:proofErr w:type="gramEnd"/>
          </w:p>
        </w:tc>
        <w:tc>
          <w:tcPr>
            <w:tcW w:w="1452" w:type="dxa"/>
            <w:shd w:val="clear" w:color="auto" w:fill="auto"/>
          </w:tcPr>
          <w:p w14:paraId="17B4784D"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177D0A8" w14:textId="77777777" w:rsidR="0090379B" w:rsidRPr="00A93329" w:rsidRDefault="0090379B" w:rsidP="00A93329">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
            </w:r>
            <w:r w:rsidRPr="00A93329">
              <w:rPr>
                <w:rFonts w:asciiTheme="minorEastAsia" w:eastAsiaTheme="minorEastAsia" w:hAnsiTheme="minorEastAsia"/>
                <w:color w:val="000000" w:themeColor="text1"/>
                <w:sz w:val="22"/>
                <w:szCs w:val="22"/>
                <w:shd w:val="clear" w:color="FFFFFF" w:fill="auto"/>
              </w:rPr>
              <w:t>人</w:t>
            </w:r>
            <w:proofErr w:type="gramEnd"/>
          </w:p>
        </w:tc>
        <w:tc>
          <w:tcPr>
            <w:tcW w:w="1452" w:type="dxa"/>
            <w:tcBorders>
              <w:tr2bl w:val="nil"/>
            </w:tcBorders>
            <w:shd w:val="clear" w:color="auto" w:fill="auto"/>
          </w:tcPr>
          <w:p w14:paraId="6C8C76B9" w14:textId="2C176810" w:rsidR="0090379B" w:rsidRPr="00555E5E" w:rsidRDefault="00F0093D"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6432" behindDoc="0" locked="0" layoutInCell="1" allowOverlap="1" wp14:anchorId="46250677" wp14:editId="3EC90AC4">
                      <wp:simplePos x="0" y="0"/>
                      <wp:positionH relativeFrom="column">
                        <wp:posOffset>-59483</wp:posOffset>
                      </wp:positionH>
                      <wp:positionV relativeFrom="paragraph">
                        <wp:posOffset>620</wp:posOffset>
                      </wp:positionV>
                      <wp:extent cx="918537" cy="615950"/>
                      <wp:effectExtent l="0" t="0" r="34290" b="31750"/>
                      <wp:wrapNone/>
                      <wp:docPr id="402112389" name="直線コネクタ 14"/>
                      <wp:cNvGraphicFramePr/>
                      <a:graphic xmlns:a="http://schemas.openxmlformats.org/drawingml/2006/main">
                        <a:graphicData uri="http://schemas.microsoft.com/office/word/2010/wordprocessingShape">
                          <wps:wsp>
                            <wps:cNvCnPr/>
                            <wps:spPr>
                              <a:xfrm flipV="1">
                                <a:off x="0" y="0"/>
                                <a:ext cx="918537" cy="61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46CB5" id="直線コネクタ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05pt" to="67.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" strokecolor="black [3040]"/>
                  </w:pict>
                </mc:Fallback>
              </mc:AlternateContent>
            </w:r>
          </w:p>
        </w:tc>
        <w:tc>
          <w:tcPr>
            <w:tcW w:w="1573" w:type="dxa"/>
            <w:tcBorders>
              <w:tr2bl w:val="nil"/>
            </w:tcBorders>
            <w:shd w:val="clear" w:color="auto" w:fill="auto"/>
          </w:tcPr>
          <w:p w14:paraId="63B3922A" w14:textId="08890D42" w:rsidR="0090379B" w:rsidRPr="00555E5E" w:rsidRDefault="00F10058"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8480" behindDoc="0" locked="0" layoutInCell="1" allowOverlap="1" wp14:anchorId="378174EA" wp14:editId="12BF3270">
                      <wp:simplePos x="0" y="0"/>
                      <wp:positionH relativeFrom="column">
                        <wp:posOffset>-62966</wp:posOffset>
                      </wp:positionH>
                      <wp:positionV relativeFrom="paragraph">
                        <wp:posOffset>620</wp:posOffset>
                      </wp:positionV>
                      <wp:extent cx="992812" cy="624771"/>
                      <wp:effectExtent l="0" t="0" r="36195" b="23495"/>
                      <wp:wrapNone/>
                      <wp:docPr id="1273594850" name="直線コネクタ 14"/>
                      <wp:cNvGraphicFramePr/>
                      <a:graphic xmlns:a="http://schemas.openxmlformats.org/drawingml/2006/main">
                        <a:graphicData uri="http://schemas.microsoft.com/office/word/2010/wordprocessingShape">
                          <wps:wsp>
                            <wps:cNvCnPr/>
                            <wps:spPr>
                              <a:xfrm flipV="1">
                                <a:off x="0" y="0"/>
                                <a:ext cx="992812" cy="6247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504A7" id="直線コネクタ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05pt" to="73.2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" strokecolor="black [3040]"/>
                  </w:pict>
                </mc:Fallback>
              </mc:AlternateContent>
            </w:r>
          </w:p>
        </w:tc>
        <w:tc>
          <w:tcPr>
            <w:tcW w:w="1936" w:type="dxa"/>
            <w:tcBorders>
              <w:tr2bl w:val="nil"/>
            </w:tcBorders>
            <w:shd w:val="clear" w:color="auto" w:fill="auto"/>
          </w:tcPr>
          <w:p w14:paraId="7AFB3D7B" w14:textId="3168903B" w:rsidR="0090379B" w:rsidRPr="00555E5E" w:rsidRDefault="003717D5"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0528" behindDoc="0" locked="0" layoutInCell="1" allowOverlap="1" wp14:anchorId="08DF1C0E" wp14:editId="719891CC">
                      <wp:simplePos x="0" y="0"/>
                      <wp:positionH relativeFrom="column">
                        <wp:posOffset>-64669</wp:posOffset>
                      </wp:positionH>
                      <wp:positionV relativeFrom="paragraph">
                        <wp:posOffset>621</wp:posOffset>
                      </wp:positionV>
                      <wp:extent cx="1228927" cy="616496"/>
                      <wp:effectExtent l="0" t="0" r="28575" b="31750"/>
                      <wp:wrapNone/>
                      <wp:docPr id="1251829505" name="直線コネクタ 14"/>
                      <wp:cNvGraphicFramePr/>
                      <a:graphic xmlns:a="http://schemas.openxmlformats.org/drawingml/2006/main">
                        <a:graphicData uri="http://schemas.microsoft.com/office/word/2010/wordprocessingShape">
                          <wps:wsp>
                            <wps:cNvCnPr/>
                            <wps:spPr>
                              <a:xfrm flipV="1">
                                <a:off x="0" y="0"/>
                                <a:ext cx="1228927" cy="616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96F8C" id="直線コネクタ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5pt" to="91.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" strokecolor="black [3040]"/>
                  </w:pict>
                </mc:Fallback>
              </mc:AlternateContent>
            </w:r>
          </w:p>
        </w:tc>
      </w:tr>
    </w:tbl>
    <w:p w14:paraId="4CAC8CE7" w14:textId="7DB5161A" w:rsidR="0090379B" w:rsidRDefault="0090379B"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1D9EFB1" w14:textId="708466BF" w:rsidR="0031782A" w:rsidRDefault="000435A2" w:rsidP="0031782A">
      <w:pPr>
        <w:pStyle w:val="Word"/>
        <w:spacing w:line="285" w:lineRule="exact"/>
        <w:ind w:firstLineChars="309" w:firstLine="681"/>
        <w:rPr>
          <w:rFonts w:asciiTheme="minorEastAsia" w:eastAsiaTheme="minorEastAsia" w:hAnsiTheme="minorEastAsia" w:hint="default"/>
          <w:color w:val="000000" w:themeColor="text1"/>
          <w:sz w:val="22"/>
          <w:szCs w:val="22"/>
        </w:rPr>
      </w:pPr>
      <w:r w:rsidRPr="000435A2">
        <w:rPr>
          <w:rFonts w:asciiTheme="minorEastAsia" w:eastAsiaTheme="minorEastAsia" w:hAnsiTheme="minorEastAsia" w:hint="default"/>
          <w:spacing w:val="-1"/>
          <w:sz w:val="22"/>
          <w:szCs w:val="22"/>
        </w:rPr>
        <w:t>☐</w:t>
      </w:r>
      <w:r w:rsidR="003513BA" w:rsidRPr="00643E27">
        <w:rPr>
          <w:rFonts w:asciiTheme="minorEastAsia" w:eastAsiaTheme="minorEastAsia" w:hAnsiTheme="minorEastAsia"/>
          <w:color w:val="000000" w:themeColor="text1"/>
          <w:sz w:val="21"/>
          <w:szCs w:val="21"/>
        </w:rPr>
        <w:t xml:space="preserve">　</w:t>
      </w:r>
      <w:r w:rsidR="00BA0DE9" w:rsidRPr="00956E50">
        <w:rPr>
          <w:rFonts w:asciiTheme="minorEastAsia" w:eastAsiaTheme="minorEastAsia" w:hAnsiTheme="minorEastAsia"/>
          <w:color w:val="000000" w:themeColor="text1"/>
          <w:sz w:val="22"/>
          <w:szCs w:val="22"/>
        </w:rPr>
        <w:t>雇用保険の被保険者資格取得手続を行った。</w:t>
      </w:r>
    </w:p>
    <w:p w14:paraId="6F37FCA4" w14:textId="77777777" w:rsidR="00C66511" w:rsidRDefault="00956E50" w:rsidP="00C66511">
      <w:pPr>
        <w:pStyle w:val="Word"/>
        <w:spacing w:line="285" w:lineRule="exact"/>
        <w:ind w:firstLineChars="309" w:firstLine="687"/>
        <w:rPr>
          <w:rFonts w:hint="default"/>
          <w:color w:val="000000" w:themeColor="text1"/>
          <w:sz w:val="22"/>
          <w:szCs w:val="22"/>
        </w:rPr>
      </w:pPr>
      <w:r w:rsidRPr="001874A7">
        <w:rPr>
          <w:rFonts w:asciiTheme="minorEastAsia" w:eastAsiaTheme="minorEastAsia" w:hAnsiTheme="minorEastAsia"/>
          <w:sz w:val="22"/>
          <w:szCs w:val="18"/>
        </w:rPr>
        <w:t>☐</w:t>
      </w:r>
      <w:r w:rsidR="001874A7" w:rsidRPr="001874A7">
        <w:rPr>
          <w:rFonts w:asciiTheme="minorEastAsia" w:eastAsiaTheme="minorEastAsia" w:hAnsiTheme="minorEastAsia"/>
          <w:sz w:val="22"/>
          <w:szCs w:val="18"/>
        </w:rPr>
        <w:t xml:space="preserve"> </w:t>
      </w:r>
      <w:r w:rsidR="00BA0DE9" w:rsidRPr="00956E50">
        <w:rPr>
          <w:rFonts w:asciiTheme="minorEastAsia" w:eastAsiaTheme="minorEastAsia" w:hAnsiTheme="minorEastAsia"/>
          <w:color w:val="000000" w:themeColor="text1"/>
          <w:sz w:val="22"/>
          <w:szCs w:val="22"/>
        </w:rPr>
        <w:t>雇用保険</w:t>
      </w:r>
      <w:r w:rsidR="00BA0DE9" w:rsidRPr="00555E5E">
        <w:rPr>
          <w:color w:val="000000" w:themeColor="text1"/>
          <w:sz w:val="22"/>
          <w:szCs w:val="22"/>
        </w:rPr>
        <w:t>の被保険者資格取得手続を完了していない者がいる（届出日の直前に雇用し</w:t>
      </w:r>
      <w:r w:rsidR="00B9659A">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64DF8D2E" w:rsidR="00BA0DE9" w:rsidRPr="00555E5E" w:rsidRDefault="00B9659A" w:rsidP="00C66511">
      <w:pPr>
        <w:pStyle w:val="Word"/>
        <w:spacing w:line="285" w:lineRule="exact"/>
        <w:ind w:firstLineChars="309" w:firstLine="687"/>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0F29433B" w14:textId="74515421" w:rsidR="00CA2113" w:rsidRDefault="00956E50" w:rsidP="004D1624">
      <w:pPr>
        <w:pStyle w:val="Word"/>
        <w:spacing w:line="285" w:lineRule="exact"/>
        <w:ind w:leftChars="200" w:left="485" w:firstLineChars="100" w:firstLine="220"/>
        <w:rPr>
          <w:rFonts w:hint="default"/>
          <w:color w:val="000000" w:themeColor="text1"/>
          <w:sz w:val="22"/>
          <w:szCs w:val="22"/>
        </w:rPr>
      </w:pPr>
      <w:r w:rsidRPr="00643E27">
        <w:rPr>
          <w:rFonts w:asciiTheme="minorEastAsia" w:eastAsiaTheme="minorEastAsia" w:hAnsiTheme="minorEastAsia"/>
          <w:spacing w:val="-1"/>
          <w:sz w:val="22"/>
          <w:szCs w:val="18"/>
        </w:rPr>
        <w:t>☐</w:t>
      </w:r>
      <w:r w:rsidR="00CA2113" w:rsidRPr="00643E27">
        <w:rPr>
          <w:rFonts w:asciiTheme="minorEastAsia" w:eastAsiaTheme="minorEastAsia" w:hAnsiTheme="minorEastAsia"/>
          <w:color w:val="000000" w:themeColor="text1"/>
          <w:sz w:val="21"/>
          <w:szCs w:val="21"/>
        </w:rPr>
        <w:t xml:space="preserve">　</w:t>
      </w:r>
      <w:r w:rsidR="00CA2113" w:rsidRPr="00956E50">
        <w:rPr>
          <w:rFonts w:asciiTheme="minorEastAsia" w:eastAsiaTheme="minorEastAsia" w:hAnsiTheme="minorEastAsia"/>
          <w:color w:val="000000" w:themeColor="text1"/>
          <w:sz w:val="22"/>
          <w:szCs w:val="22"/>
        </w:rPr>
        <w:t>雇</w:t>
      </w:r>
      <w:r w:rsidR="00CA2113" w:rsidRPr="00555E5E">
        <w:rPr>
          <w:color w:val="000000" w:themeColor="text1"/>
          <w:sz w:val="22"/>
          <w:szCs w:val="22"/>
        </w:rPr>
        <w:t>用保険の適用外事業所であるため対象外である。</w:t>
      </w:r>
    </w:p>
    <w:p w14:paraId="3D04DAA4" w14:textId="77777777" w:rsidR="00511AD2" w:rsidRPr="00956E50" w:rsidRDefault="00511AD2" w:rsidP="004D1624">
      <w:pPr>
        <w:pStyle w:val="Word"/>
        <w:spacing w:line="285" w:lineRule="exact"/>
        <w:ind w:firstLineChars="200" w:firstLine="445"/>
        <w:rPr>
          <w:rFonts w:asciiTheme="minorEastAsia" w:eastAsiaTheme="minorEastAsia" w:hAnsiTheme="minorEastAsia" w:hint="default"/>
          <w:color w:val="000000" w:themeColor="text1"/>
          <w:sz w:val="22"/>
          <w:szCs w:val="22"/>
        </w:rPr>
      </w:pPr>
      <w:r>
        <w:rPr>
          <w:color w:val="000000" w:themeColor="text1"/>
          <w:sz w:val="22"/>
          <w:szCs w:val="22"/>
        </w:rPr>
        <w:t>②　納付</w:t>
      </w:r>
      <w:r w:rsidRPr="00956E50">
        <w:rPr>
          <w:rFonts w:asciiTheme="minorEastAsia" w:eastAsiaTheme="minorEastAsia" w:hAnsiTheme="minorEastAsia"/>
          <w:color w:val="000000" w:themeColor="text1"/>
          <w:sz w:val="22"/>
          <w:szCs w:val="22"/>
        </w:rPr>
        <w:t>すべき雇用保険の保険料について，</w:t>
      </w:r>
    </w:p>
    <w:p w14:paraId="0A368EA8" w14:textId="77777777" w:rsidR="008F773E" w:rsidRDefault="00956E50" w:rsidP="008F773E">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納期限が到来した保険料の納付を行った。</w:t>
      </w:r>
    </w:p>
    <w:p w14:paraId="02916DCF" w14:textId="77777777" w:rsidR="00DE4D3A" w:rsidRDefault="00956E50" w:rsidP="00DE4D3A">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納期限が到来した保険料の納付を行っていない</w:t>
      </w:r>
      <w:r w:rsidR="00B9659A" w:rsidRPr="00956E50">
        <w:rPr>
          <w:rFonts w:asciiTheme="minorEastAsia" w:eastAsiaTheme="minorEastAsia" w:hAnsiTheme="minorEastAsia"/>
          <w:color w:val="000000" w:themeColor="text1"/>
          <w:sz w:val="22"/>
          <w:szCs w:val="22"/>
        </w:rPr>
        <w:t>（納付をしていない場合は、</w:t>
      </w:r>
      <w:r w:rsidR="00E72DA2" w:rsidRPr="00956E50">
        <w:rPr>
          <w:rFonts w:asciiTheme="minorEastAsia" w:eastAsiaTheme="minorEastAsia" w:hAnsiTheme="minorEastAsia"/>
          <w:color w:val="000000" w:themeColor="text1"/>
          <w:sz w:val="22"/>
          <w:szCs w:val="22"/>
        </w:rPr>
        <w:t>その理由について理由書を添付すること）</w:t>
      </w:r>
      <w:r w:rsidR="00511AD2" w:rsidRPr="00956E50">
        <w:rPr>
          <w:rFonts w:asciiTheme="minorEastAsia" w:eastAsiaTheme="minorEastAsia" w:hAnsiTheme="minorEastAsia"/>
          <w:color w:val="000000" w:themeColor="text1"/>
          <w:sz w:val="22"/>
          <w:szCs w:val="22"/>
        </w:rPr>
        <w:t>。</w:t>
      </w:r>
    </w:p>
    <w:p w14:paraId="6EE3E220" w14:textId="5DAAF54D" w:rsidR="00D57DE2" w:rsidRPr="00555E5E" w:rsidRDefault="00956E50" w:rsidP="00DE4D3A">
      <w:pPr>
        <w:pStyle w:val="Word"/>
        <w:spacing w:line="285" w:lineRule="exact"/>
        <w:ind w:firstLineChars="300" w:firstLine="661"/>
        <w:rPr>
          <w:rFonts w:hint="default"/>
          <w:color w:val="000000" w:themeColor="text1"/>
          <w:sz w:val="22"/>
          <w:szCs w:val="22"/>
        </w:rPr>
      </w:pPr>
      <w:r w:rsidRPr="003D3C9A">
        <w:rPr>
          <w:rFonts w:asciiTheme="minorEastAsia" w:eastAsiaTheme="minorEastAsia" w:hAnsiTheme="minorEastAsia"/>
          <w:spacing w:val="-1"/>
          <w:sz w:val="22"/>
          <w:szCs w:val="18"/>
        </w:rPr>
        <w:t>☑</w:t>
      </w:r>
      <w:r w:rsidR="00D57DE2" w:rsidRPr="003D3C9A">
        <w:rPr>
          <w:rFonts w:asciiTheme="minorEastAsia" w:eastAsiaTheme="minorEastAsia" w:hAnsiTheme="minorEastAsia"/>
          <w:color w:val="000000" w:themeColor="text1"/>
          <w:sz w:val="21"/>
          <w:szCs w:val="21"/>
        </w:rPr>
        <w:t xml:space="preserve">　</w:t>
      </w:r>
      <w:r w:rsidR="00D57DE2" w:rsidRPr="00956E50">
        <w:rPr>
          <w:rFonts w:asciiTheme="minorEastAsia" w:eastAsiaTheme="minorEastAsia" w:hAnsiTheme="minorEastAsia"/>
          <w:color w:val="000000" w:themeColor="text1"/>
          <w:sz w:val="22"/>
          <w:szCs w:val="22"/>
        </w:rPr>
        <w:t>雇用</w:t>
      </w:r>
      <w:r w:rsidR="00D57DE2">
        <w:rPr>
          <w:color w:val="000000" w:themeColor="text1"/>
          <w:sz w:val="22"/>
          <w:szCs w:val="22"/>
        </w:rPr>
        <w:t>保険の適用外事業所のため対象外である。</w:t>
      </w:r>
    </w:p>
    <w:p w14:paraId="3766DBCA" w14:textId="77777777" w:rsidR="002E4E52" w:rsidRPr="00956E50" w:rsidRDefault="002E4E52" w:rsidP="002E4E52">
      <w:pPr>
        <w:pStyle w:val="Word"/>
        <w:spacing w:line="285" w:lineRule="exact"/>
        <w:rPr>
          <w:rFonts w:asciiTheme="minorEastAsia" w:eastAsiaTheme="minorEastAsia" w:hAnsiTheme="minorEastAsia" w:hint="default"/>
          <w:color w:val="000000" w:themeColor="text1"/>
          <w:sz w:val="22"/>
          <w:szCs w:val="22"/>
        </w:rPr>
      </w:pPr>
      <w:r w:rsidRPr="00555E5E">
        <w:rPr>
          <w:color w:val="000000" w:themeColor="text1"/>
          <w:sz w:val="22"/>
          <w:szCs w:val="22"/>
        </w:rPr>
        <w:t>（２）労災</w:t>
      </w:r>
      <w:r w:rsidRPr="00956E50">
        <w:rPr>
          <w:rFonts w:asciiTheme="minorEastAsia" w:eastAsiaTheme="minorEastAsia" w:hAnsiTheme="minorEastAsia"/>
          <w:color w:val="000000" w:themeColor="text1"/>
          <w:sz w:val="22"/>
          <w:szCs w:val="22"/>
        </w:rPr>
        <w:t>保険の適用について</w:t>
      </w:r>
    </w:p>
    <w:p w14:paraId="569A3877" w14:textId="77777777" w:rsidR="00CD3187" w:rsidRDefault="002E4E52" w:rsidP="00BA0DE9">
      <w:pPr>
        <w:pStyle w:val="Word"/>
        <w:spacing w:line="285" w:lineRule="exact"/>
        <w:rPr>
          <w:rFonts w:asciiTheme="minorEastAsia" w:eastAsiaTheme="minorEastAsia" w:hAnsiTheme="minorEastAsia"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労災保険の適用事業所として、</w:t>
      </w:r>
      <w:r w:rsidRPr="00956E50">
        <w:rPr>
          <w:rFonts w:asciiTheme="minorEastAsia" w:eastAsiaTheme="minorEastAsia" w:hAnsiTheme="minorEastAsia"/>
          <w:color w:val="000000" w:themeColor="text1"/>
          <w:sz w:val="22"/>
          <w:szCs w:val="22"/>
        </w:rPr>
        <w:t>労災保険の適用の手続を行っている。</w:t>
      </w:r>
    </w:p>
    <w:p w14:paraId="36820A8B" w14:textId="223A9E76" w:rsidR="00454C24" w:rsidRPr="00555E5E" w:rsidRDefault="0066673E" w:rsidP="00104EAB">
      <w:pPr>
        <w:pStyle w:val="Word"/>
        <w:spacing w:after="240" w:line="285" w:lineRule="exact"/>
        <w:rPr>
          <w:rFonts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労災保険の適用外事業所だが、</w:t>
      </w:r>
      <w:r w:rsidRPr="00956E50">
        <w:rPr>
          <w:rFonts w:asciiTheme="minorEastAsia" w:eastAsiaTheme="minorEastAsia" w:hAnsiTheme="minorEastAsia"/>
          <w:color w:val="000000" w:themeColor="text1"/>
          <w:sz w:val="22"/>
          <w:szCs w:val="22"/>
        </w:rPr>
        <w:t>それに類する民間保険への加入手続きを行っている。</w:t>
      </w:r>
    </w:p>
    <w:p w14:paraId="5169DF2B" w14:textId="76080FF4" w:rsidR="00BA0DE9" w:rsidRPr="00555E5E" w:rsidRDefault="00B43482" w:rsidP="000D1641">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0D1641">
      <w:pPr>
        <w:pStyle w:val="Word"/>
        <w:spacing w:line="280"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B783421" w14:textId="77777777" w:rsidR="008A2F74"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6B28AFEC" w14:textId="765C2327" w:rsidR="00BA0DE9" w:rsidRPr="00555E5E"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B9659A">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0D1641">
      <w:pPr>
        <w:pStyle w:val="Word"/>
        <w:spacing w:line="280"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5B80B0A0" w:rsidR="00BA0DE9" w:rsidRDefault="00BA0DE9" w:rsidP="000D1641">
      <w:pPr>
        <w:pStyle w:val="Word"/>
        <w:spacing w:line="280" w:lineRule="exact"/>
        <w:rPr>
          <w:rFonts w:hint="default"/>
          <w:color w:val="000000" w:themeColor="text1"/>
          <w:sz w:val="22"/>
          <w:szCs w:val="22"/>
        </w:rPr>
      </w:pPr>
      <w:r w:rsidRPr="00555E5E">
        <w:rPr>
          <w:color w:val="000000" w:themeColor="text1"/>
          <w:sz w:val="22"/>
          <w:szCs w:val="22"/>
        </w:rPr>
        <w:lastRenderedPageBreak/>
        <w:t xml:space="preserve">　</w:t>
      </w:r>
      <w:r w:rsidR="00511AD2">
        <w:rPr>
          <w:color w:val="000000" w:themeColor="text1"/>
          <w:sz w:val="22"/>
          <w:szCs w:val="22"/>
        </w:rPr>
        <w:t xml:space="preserve">　</w:t>
      </w:r>
      <w:r w:rsidR="00752BAD" w:rsidRPr="0064407D">
        <w:rPr>
          <w:rFonts w:asciiTheme="minorEastAsia" w:eastAsiaTheme="minorEastAsia" w:hAnsiTheme="minorEastAsia"/>
          <w:spacing w:val="-1"/>
          <w:sz w:val="22"/>
          <w:szCs w:val="18"/>
        </w:rPr>
        <w:t>☐</w:t>
      </w:r>
      <w:r w:rsidRPr="0064407D">
        <w:rPr>
          <w:rFonts w:asciiTheme="minorEastAsia" w:eastAsiaTheme="minorEastAsia" w:hAnsiTheme="minorEastAsia"/>
          <w:color w:val="000000" w:themeColor="text1"/>
          <w:sz w:val="21"/>
          <w:szCs w:val="2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0D1641">
      <w:pPr>
        <w:pStyle w:val="Word"/>
        <w:spacing w:line="280"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5018E535" w14:textId="77777777" w:rsidR="006F0644" w:rsidRDefault="00BE4CD7" w:rsidP="000D1641">
      <w:pPr>
        <w:pStyle w:val="Word"/>
        <w:spacing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納期限が到来した保険料の納付を行った。</w:t>
      </w:r>
    </w:p>
    <w:p w14:paraId="1BEDA7F6" w14:textId="3EF4AECD" w:rsidR="00815F6E" w:rsidRPr="00555E5E" w:rsidRDefault="00BE4CD7" w:rsidP="000D1641">
      <w:pPr>
        <w:pStyle w:val="Word"/>
        <w:spacing w:after="240"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その理由について理由書を添付すること）</w:t>
      </w:r>
      <w:r w:rsidR="00511AD2">
        <w:rPr>
          <w:color w:val="000000" w:themeColor="text1"/>
          <w:sz w:val="22"/>
          <w:szCs w:val="22"/>
        </w:rPr>
        <w:t>。</w:t>
      </w:r>
    </w:p>
    <w:p w14:paraId="0751527A" w14:textId="7C3F6069" w:rsidR="00815F6E" w:rsidRPr="00555E5E" w:rsidRDefault="00B43482" w:rsidP="000D1641">
      <w:pPr>
        <w:pStyle w:val="Word"/>
        <w:spacing w:line="280"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0D1641">
      <w:pPr>
        <w:pStyle w:val="Word"/>
        <w:numPr>
          <w:ilvl w:val="0"/>
          <w:numId w:val="19"/>
        </w:numPr>
        <w:spacing w:line="280"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289D1DBD" w14:textId="77777777" w:rsidR="00CF1C78"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695979A8" w:rsidR="00271EB3"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0D1641">
      <w:pPr>
        <w:pStyle w:val="Word"/>
        <w:spacing w:line="280"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59B13199" w14:textId="77777777" w:rsidR="00F41097" w:rsidRDefault="004E64AE" w:rsidP="000D1641">
      <w:pPr>
        <w:pStyle w:val="Word"/>
        <w:spacing w:line="280" w:lineRule="exact"/>
        <w:ind w:leftChars="200" w:left="505" w:hangingChars="9" w:hanging="20"/>
        <w:rPr>
          <w:rFonts w:hint="default"/>
          <w:color w:val="000000" w:themeColor="text1"/>
          <w:sz w:val="22"/>
          <w:szCs w:val="22"/>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400B956" w14:textId="5C828F26" w:rsidR="00A15328" w:rsidRDefault="009E6490" w:rsidP="000D1641">
      <w:pPr>
        <w:pStyle w:val="Word"/>
        <w:spacing w:after="240" w:line="280" w:lineRule="exact"/>
        <w:ind w:leftChars="200" w:left="505" w:hangingChars="9" w:hanging="20"/>
        <w:rPr>
          <w:rFonts w:hint="default"/>
          <w:color w:val="000000" w:themeColor="text1"/>
          <w:sz w:val="22"/>
          <w:szCs w:val="22"/>
          <w:shd w:val="clear" w:color="FFFFFF" w:fill="auto"/>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3AD2EC76" w14:textId="73ABEA27" w:rsidR="00486C72" w:rsidRPr="00555E5E" w:rsidRDefault="00B43482" w:rsidP="00E06CDE">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E06CDE">
      <w:pPr>
        <w:pStyle w:val="Word"/>
        <w:spacing w:line="280"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E06CDE">
      <w:pPr>
        <w:pStyle w:val="Word"/>
        <w:spacing w:line="280"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6517F6BD" w14:textId="77777777" w:rsidR="00F67FAC" w:rsidRDefault="00E07273"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0FB670F4" w:rsidR="00640399" w:rsidRPr="00555E5E" w:rsidRDefault="0006717E"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2F38DA9B" w14:textId="41F4583A" w:rsidR="00B90F8A" w:rsidRPr="00B9659A" w:rsidRDefault="00640399" w:rsidP="00E06CDE">
      <w:pPr>
        <w:pStyle w:val="Word"/>
        <w:spacing w:after="240" w:line="280"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TableGrid"/>
        <w:tblW w:w="9639" w:type="dxa"/>
        <w:tblInd w:w="279" w:type="dxa"/>
        <w:tblLook w:val="04A0" w:firstRow="1" w:lastRow="0" w:firstColumn="1" w:lastColumn="0" w:noHBand="0" w:noVBand="1"/>
      </w:tblPr>
      <w:tblGrid>
        <w:gridCol w:w="5528"/>
        <w:gridCol w:w="4111"/>
      </w:tblGrid>
      <w:tr w:rsidR="0063785C" w14:paraId="77743124" w14:textId="77777777" w:rsidTr="007B165B">
        <w:tc>
          <w:tcPr>
            <w:tcW w:w="5528" w:type="dxa"/>
            <w:tcBorders>
              <w:top w:val="single" w:sz="4" w:space="0" w:color="auto"/>
              <w:left w:val="single" w:sz="4" w:space="0" w:color="auto"/>
              <w:bottom w:val="nil"/>
              <w:right w:val="nil"/>
            </w:tcBorders>
          </w:tcPr>
          <w:p w14:paraId="00AD402B" w14:textId="77777777" w:rsidR="00AE58C4" w:rsidRPr="004D1624" w:rsidRDefault="00273ED6" w:rsidP="004D122F">
            <w:pPr>
              <w:pStyle w:val="ListParagraph"/>
              <w:numPr>
                <w:ilvl w:val="0"/>
                <w:numId w:val="20"/>
              </w:numPr>
              <w:spacing w:line="280"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4111" w:type="dxa"/>
            <w:tcBorders>
              <w:top w:val="single" w:sz="4" w:space="0" w:color="auto"/>
              <w:left w:val="nil"/>
              <w:bottom w:val="nil"/>
              <w:right w:val="single" w:sz="4" w:space="0" w:color="auto"/>
            </w:tcBorders>
          </w:tcPr>
          <w:p w14:paraId="11835C2F" w14:textId="37C450D7" w:rsidR="00AE58C4" w:rsidRDefault="004819CB" w:rsidP="004D122F">
            <w:pPr>
              <w:spacing w:line="280" w:lineRule="exact"/>
              <w:jc w:val="right"/>
              <w:rPr>
                <w:rFonts w:asciiTheme="minorEastAsia" w:eastAsiaTheme="minorEastAsia" w:hAnsiTheme="minorEastAsia" w:hint="default"/>
                <w:sz w:val="22"/>
                <w:szCs w:val="22"/>
                <w:shd w:val="clear" w:color="FFFFFF" w:fill="auto"/>
              </w:rPr>
            </w:pPr>
            <w:r w:rsidRPr="002C7A9F">
              <w:rPr>
                <w:rFonts w:asciiTheme="minorEastAsia" w:eastAsiaTheme="minorEastAsia" w:hAnsiTheme="minorEastAsia" w:hint="default"/>
                <w:sz w:val="22"/>
                <w:szCs w:val="22"/>
                <w:shd w:val="clear" w:color="FFFFFF" w:fill="auto"/>
              </w:rPr>
              <w:t>30000</w:t>
            </w:r>
            <w:r w:rsidR="00273ED6">
              <w:rPr>
                <w:rFonts w:asciiTheme="minorEastAsia" w:eastAsiaTheme="minorEastAsia" w:hAnsiTheme="minorEastAsia"/>
                <w:sz w:val="22"/>
                <w:szCs w:val="22"/>
                <w:shd w:val="clear" w:color="FFFFFF" w:fill="auto"/>
              </w:rPr>
              <w:t>円</w:t>
            </w:r>
          </w:p>
        </w:tc>
      </w:tr>
      <w:tr w:rsidR="00273ED6" w14:paraId="4D94B125" w14:textId="77777777" w:rsidTr="007B165B">
        <w:tc>
          <w:tcPr>
            <w:tcW w:w="9639" w:type="dxa"/>
            <w:gridSpan w:val="2"/>
            <w:tcBorders>
              <w:top w:val="nil"/>
              <w:left w:val="single" w:sz="4" w:space="0" w:color="auto"/>
              <w:bottom w:val="dashSmallGap" w:sz="4" w:space="0" w:color="auto"/>
              <w:right w:val="single" w:sz="4" w:space="0" w:color="auto"/>
            </w:tcBorders>
          </w:tcPr>
          <w:p w14:paraId="3F8E3504" w14:textId="026CC7FB" w:rsidR="00273ED6" w:rsidRDefault="00273ED6"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661B9">
              <w:rPr>
                <w:rFonts w:asciiTheme="minorEastAsia" w:eastAsiaTheme="minorEastAsia" w:hAnsiTheme="minorEastAsia"/>
                <w:sz w:val="22"/>
                <w:szCs w:val="22"/>
                <w:shd w:val="clear" w:color="FFFFFF" w:fill="auto"/>
              </w:rPr>
              <w:t xml:space="preserve">    </w:t>
            </w:r>
            <w:r w:rsidR="004819CB">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人</w:t>
            </w:r>
          </w:p>
        </w:tc>
      </w:tr>
      <w:tr w:rsidR="007B0268" w14:paraId="6C191B5A" w14:textId="77777777" w:rsidTr="007B165B">
        <w:tc>
          <w:tcPr>
            <w:tcW w:w="9639" w:type="dxa"/>
            <w:gridSpan w:val="2"/>
            <w:tcBorders>
              <w:top w:val="dashSmallGap" w:sz="4" w:space="0" w:color="auto"/>
              <w:left w:val="single" w:sz="4" w:space="0" w:color="auto"/>
              <w:bottom w:val="nil"/>
              <w:right w:val="single" w:sz="4" w:space="0" w:color="auto"/>
            </w:tcBorders>
          </w:tcPr>
          <w:p w14:paraId="5C5CB859" w14:textId="0CDBD3AC" w:rsidR="007B0268" w:rsidRPr="004D1624" w:rsidRDefault="007B0268" w:rsidP="004D122F">
            <w:pPr>
              <w:pStyle w:val="ListParagraph"/>
              <w:numPr>
                <w:ilvl w:val="0"/>
                <w:numId w:val="20"/>
              </w:numPr>
              <w:spacing w:line="280"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891FAF">
              <w:rPr>
                <w:rFonts w:asciiTheme="minorEastAsia" w:eastAsiaTheme="minorEastAsia" w:hAnsiTheme="minorEastAsia" w:hint="default"/>
                <w:sz w:val="22"/>
                <w:szCs w:val="22"/>
                <w:shd w:val="clear" w:color="FFFFFF" w:fill="auto"/>
              </w:rPr>
              <w:t>3000</w:t>
            </w:r>
            <w:r w:rsidRPr="004D1624">
              <w:rPr>
                <w:rFonts w:asciiTheme="minorEastAsia" w:eastAsiaTheme="minorEastAsia" w:hAnsiTheme="minorEastAsia"/>
                <w:sz w:val="22"/>
                <w:szCs w:val="22"/>
                <w:shd w:val="clear" w:color="FFFFFF" w:fill="auto"/>
              </w:rPr>
              <w:t xml:space="preserve">円（うち外国人負担分　</w:t>
            </w:r>
            <w:r w:rsidR="00C535D8">
              <w:rPr>
                <w:rFonts w:asciiTheme="minorEastAsia" w:eastAsiaTheme="minorEastAsia" w:hAnsiTheme="minorEastAsia"/>
                <w:sz w:val="22"/>
                <w:szCs w:val="22"/>
                <w:shd w:val="clear" w:color="FFFFFF" w:fill="auto"/>
              </w:rPr>
              <w:t xml:space="preserve"> </w:t>
            </w:r>
            <w:r w:rsidRPr="004D1624">
              <w:rPr>
                <w:rFonts w:asciiTheme="minorEastAsia" w:eastAsiaTheme="minorEastAsia" w:hAnsiTheme="minorEastAsia"/>
                <w:sz w:val="22"/>
                <w:szCs w:val="22"/>
                <w:shd w:val="clear" w:color="FFFFFF" w:fill="auto"/>
              </w:rPr>
              <w:t xml:space="preserve">　</w:t>
            </w:r>
            <w:r w:rsidR="00891FAF">
              <w:rPr>
                <w:rFonts w:asciiTheme="minorEastAsia" w:eastAsiaTheme="minorEastAsia" w:hAnsiTheme="minorEastAsia" w:hint="default"/>
                <w:sz w:val="22"/>
                <w:szCs w:val="22"/>
                <w:shd w:val="clear" w:color="FFFFFF" w:fill="auto"/>
              </w:rPr>
              <w:t>3000</w:t>
            </w:r>
            <w:r w:rsidRPr="004D1624">
              <w:rPr>
                <w:rFonts w:asciiTheme="minorEastAsia" w:eastAsiaTheme="minorEastAsia" w:hAnsiTheme="minorEastAsia"/>
                <w:sz w:val="22"/>
                <w:szCs w:val="22"/>
                <w:shd w:val="clear" w:color="FFFFFF" w:fill="auto"/>
              </w:rPr>
              <w:t>円）</w:t>
            </w:r>
          </w:p>
        </w:tc>
      </w:tr>
      <w:tr w:rsidR="00B13F7B" w14:paraId="6BC25794" w14:textId="77777777" w:rsidTr="007B165B">
        <w:tc>
          <w:tcPr>
            <w:tcW w:w="9639" w:type="dxa"/>
            <w:gridSpan w:val="2"/>
            <w:tcBorders>
              <w:top w:val="nil"/>
              <w:left w:val="single" w:sz="4" w:space="0" w:color="auto"/>
              <w:bottom w:val="nil"/>
              <w:right w:val="single" w:sz="4" w:space="0" w:color="auto"/>
            </w:tcBorders>
          </w:tcPr>
          <w:p w14:paraId="1A3B308D" w14:textId="417770FF" w:rsidR="00B13F7B" w:rsidRPr="00B13F7B" w:rsidRDefault="00B13F7B"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BA3AE2">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人</w:t>
            </w:r>
          </w:p>
        </w:tc>
      </w:tr>
      <w:tr w:rsidR="00B13F7B" w14:paraId="2BF1E104" w14:textId="77777777" w:rsidTr="007B165B">
        <w:tc>
          <w:tcPr>
            <w:tcW w:w="9639" w:type="dxa"/>
            <w:gridSpan w:val="2"/>
            <w:tcBorders>
              <w:top w:val="nil"/>
              <w:left w:val="single" w:sz="4" w:space="0" w:color="auto"/>
              <w:bottom w:val="nil"/>
              <w:right w:val="single" w:sz="4" w:space="0" w:color="auto"/>
            </w:tcBorders>
          </w:tcPr>
          <w:p w14:paraId="19A6B81D" w14:textId="0DAEEE3E"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A46B82">
              <w:rPr>
                <w:rFonts w:asciiTheme="minorEastAsia" w:eastAsiaTheme="minorEastAsia" w:hAnsiTheme="minorEastAsia" w:hint="default"/>
                <w:sz w:val="22"/>
                <w:szCs w:val="22"/>
                <w:shd w:val="clear" w:color="FFFFFF" w:fill="auto"/>
                <w:lang w:eastAsia="zh-CN"/>
              </w:rPr>
              <w:t>1</w:t>
            </w:r>
            <w:r>
              <w:rPr>
                <w:rFonts w:asciiTheme="minorEastAsia" w:eastAsiaTheme="minorEastAsia" w:hAnsiTheme="minorEastAsia"/>
                <w:sz w:val="22"/>
                <w:szCs w:val="22"/>
                <w:shd w:val="clear" w:color="FFFFFF" w:fill="auto"/>
                <w:lang w:eastAsia="zh-CN"/>
              </w:rPr>
              <w:t>人</w:t>
            </w:r>
          </w:p>
        </w:tc>
      </w:tr>
      <w:tr w:rsidR="00B13F7B" w14:paraId="3A957FA0" w14:textId="77777777" w:rsidTr="007B165B">
        <w:tc>
          <w:tcPr>
            <w:tcW w:w="9639" w:type="dxa"/>
            <w:gridSpan w:val="2"/>
            <w:tcBorders>
              <w:top w:val="nil"/>
              <w:left w:val="single" w:sz="4" w:space="0" w:color="auto"/>
              <w:bottom w:val="single" w:sz="4" w:space="0" w:color="auto"/>
              <w:right w:val="single" w:sz="4" w:space="0" w:color="auto"/>
            </w:tcBorders>
          </w:tcPr>
          <w:p w14:paraId="79521DEE" w14:textId="3D283585"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A46B82">
              <w:rPr>
                <w:rFonts w:asciiTheme="minorEastAsia" w:eastAsiaTheme="minorEastAsia" w:hAnsiTheme="minorEastAsia" w:hint="default"/>
                <w:sz w:val="22"/>
                <w:szCs w:val="22"/>
                <w:shd w:val="clear" w:color="FFFFFF" w:fill="auto"/>
              </w:rPr>
              <w:t>10</w:t>
            </w:r>
            <w:r>
              <w:rPr>
                <w:rFonts w:asciiTheme="minorEastAsia" w:eastAsiaTheme="minorEastAsia" w:hAnsiTheme="minorEastAsia"/>
                <w:sz w:val="22"/>
                <w:szCs w:val="22"/>
                <w:shd w:val="clear" w:color="FFFFFF" w:fill="auto"/>
                <w:lang w:eastAsia="zh-CN"/>
              </w:rPr>
              <w:t>人</w:t>
            </w:r>
          </w:p>
          <w:p w14:paraId="5E533E9A" w14:textId="7CF06A02" w:rsidR="00550FB0" w:rsidRDefault="00550FB0" w:rsidP="004D122F">
            <w:pPr>
              <w:spacing w:line="280"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0B14356B" w14:textId="70FC2434" w:rsidR="00DB3BFD" w:rsidRDefault="00B43482" w:rsidP="005B7877">
      <w:pPr>
        <w:spacing w:before="240"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5B7877">
      <w:pPr>
        <w:spacing w:line="280"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TableGrid"/>
        <w:tblW w:w="0" w:type="auto"/>
        <w:tblInd w:w="392" w:type="dxa"/>
        <w:tblLook w:val="04A0" w:firstRow="1" w:lastRow="0" w:firstColumn="1" w:lastColumn="0" w:noHBand="0" w:noVBand="1"/>
      </w:tblPr>
      <w:tblGrid>
        <w:gridCol w:w="3260"/>
        <w:gridCol w:w="6116"/>
      </w:tblGrid>
      <w:tr w:rsidR="00555E5E" w:rsidRPr="00555E5E" w14:paraId="00F101E5" w14:textId="77777777" w:rsidTr="003C4D98">
        <w:trPr>
          <w:trHeight w:val="397"/>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vAlign w:val="center"/>
          </w:tcPr>
          <w:p w14:paraId="301A6DBF" w14:textId="0F987B73"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農園 太郎</w:t>
            </w:r>
          </w:p>
        </w:tc>
      </w:tr>
      <w:tr w:rsidR="00555E5E" w:rsidRPr="00555E5E" w14:paraId="1FF1A5FF" w14:textId="77777777" w:rsidTr="003C4D98">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vAlign w:val="center"/>
          </w:tcPr>
          <w:p w14:paraId="60E0823F" w14:textId="01F1D270"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名 代表取締役</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3C4D98">
        <w:trPr>
          <w:trHeight w:val="397"/>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vAlign w:val="center"/>
          </w:tcPr>
          <w:p w14:paraId="2458BC5F" w14:textId="5A1DAA41"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251630">
              <w:rPr>
                <w:rFonts w:asciiTheme="minorEastAsia" w:eastAsiaTheme="minorEastAsia" w:hAnsiTheme="minorEastAsia" w:hint="default"/>
                <w:color w:val="000000" w:themeColor="text1"/>
                <w:sz w:val="22"/>
                <w:szCs w:val="22"/>
                <w:shd w:val="clear" w:color="FFFFFF" w:fill="auto"/>
                <w:lang w:eastAsia="zh-CN"/>
              </w:rPr>
              <w:t>048-452-8015</w:t>
            </w:r>
          </w:p>
          <w:p w14:paraId="7B3F3D42" w14:textId="5375236A"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51630">
              <w:rPr>
                <w:rFonts w:asciiTheme="minorEastAsia" w:eastAsiaTheme="minorEastAsia" w:hAnsiTheme="minorEastAsia" w:hint="default"/>
                <w:color w:val="000000" w:themeColor="text1"/>
                <w:sz w:val="22"/>
                <w:szCs w:val="22"/>
                <w:shd w:val="clear" w:color="FFFFFF" w:fill="auto"/>
                <w:lang w:eastAsia="zh-CN"/>
              </w:rPr>
              <w:t>０９０－１２３４－５６７８</w:t>
            </w:r>
          </w:p>
        </w:tc>
      </w:tr>
    </w:tbl>
    <w:p w14:paraId="2AE242DC" w14:textId="77777777" w:rsidR="0037240E" w:rsidRPr="00555E5E" w:rsidRDefault="00DE3781" w:rsidP="00546F4B">
      <w:pPr>
        <w:spacing w:beforeLines="25" w:before="81"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lastRenderedPageBreak/>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4A2C726D" w14:textId="09BCF6BA" w:rsidR="008A5639" w:rsidRDefault="00DF285B" w:rsidP="00461B5A">
      <w:pPr>
        <w:spacing w:afterLines="150" w:after="489"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5408" behindDoc="0" locked="0" layoutInCell="1" allowOverlap="1" wp14:anchorId="0ED22445" wp14:editId="615AD4DC">
                <wp:simplePos x="0" y="0"/>
                <wp:positionH relativeFrom="column">
                  <wp:posOffset>5993093</wp:posOffset>
                </wp:positionH>
                <wp:positionV relativeFrom="paragraph">
                  <wp:posOffset>1390643</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1321FDC2" w14:textId="77777777" w:rsidR="0028266B" w:rsidRPr="00730BDA" w:rsidRDefault="0028266B" w:rsidP="0028266B">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D22445" id="_x0000_s1028" type="#_x0000_t202" style="position:absolute;left:0;text-align:left;margin-left:471.9pt;margin-top:109.5pt;width:31.1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" filled="f" stroked="f" strokeweight="0">
                <v:textbox style="mso-fit-shape-to-text:t">
                  <w:txbxContent>
                    <w:p w14:paraId="1321FDC2" w14:textId="77777777" w:rsidR="0028266B" w:rsidRPr="00730BDA" w:rsidRDefault="0028266B" w:rsidP="0028266B">
                      <w:pPr>
                        <w:rPr>
                          <w:rFonts w:hint="default"/>
                          <w:color w:val="auto"/>
                          <w:sz w:val="16"/>
                        </w:rPr>
                      </w:pPr>
                      <w:r w:rsidRPr="00730BDA">
                        <w:rPr>
                          <w:color w:val="auto"/>
                          <w:sz w:val="16"/>
                        </w:rPr>
                        <w:t>※</w:t>
                      </w:r>
                    </w:p>
                  </w:txbxContent>
                </v:textbox>
              </v:shape>
            </w:pict>
          </mc:Fallback>
        </mc:AlternateContent>
      </w:r>
      <w:r w:rsidR="00472E9C">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18"/>
      </w:tblGrid>
      <w:tr w:rsidR="004F797B" w14:paraId="7C4F987C" w14:textId="77777777" w:rsidTr="001B6207">
        <w:trPr>
          <w:trHeight w:val="397"/>
        </w:trPr>
        <w:tc>
          <w:tcPr>
            <w:tcW w:w="4780" w:type="dxa"/>
            <w:vAlign w:val="bottom"/>
          </w:tcPr>
          <w:p w14:paraId="048757D5" w14:textId="1B9D9CB2" w:rsidR="004F797B" w:rsidRDefault="004F797B" w:rsidP="004F797B">
            <w:pPr>
              <w:spacing w:line="285" w:lineRule="exact"/>
              <w:jc w:val="right"/>
              <w:rPr>
                <w:rFonts w:asciiTheme="minorEastAsia" w:eastAsiaTheme="minorEastAsia" w:hAnsiTheme="minorEastAsia" w:hint="default"/>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特定技能所属機関の氏名又は名称</w:t>
            </w:r>
          </w:p>
        </w:tc>
        <w:tc>
          <w:tcPr>
            <w:tcW w:w="4718" w:type="dxa"/>
            <w:tcBorders>
              <w:bottom w:val="single" w:sz="4" w:space="0" w:color="auto"/>
            </w:tcBorders>
            <w:vAlign w:val="bottom"/>
          </w:tcPr>
          <w:p w14:paraId="574139B4" w14:textId="0588DB32" w:rsidR="004F797B" w:rsidRDefault="004F797B" w:rsidP="00B7340F">
            <w:pPr>
              <w:spacing w:line="285" w:lineRule="exact"/>
              <w:jc w:val="left"/>
              <w:rPr>
                <w:rFonts w:asciiTheme="minorEastAsia" w:eastAsiaTheme="minorEastAsia" w:hAnsiTheme="minorEastAsia" w:hint="default"/>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AOYAMA</w:t>
            </w:r>
          </w:p>
        </w:tc>
      </w:tr>
      <w:tr w:rsidR="004F797B" w14:paraId="3E7CD8A0" w14:textId="77777777" w:rsidTr="001B6207">
        <w:trPr>
          <w:trHeight w:val="397"/>
        </w:trPr>
        <w:tc>
          <w:tcPr>
            <w:tcW w:w="4780" w:type="dxa"/>
            <w:vAlign w:val="bottom"/>
          </w:tcPr>
          <w:p w14:paraId="1499D50B" w14:textId="4F0F23BB" w:rsidR="004F797B" w:rsidRDefault="004F797B" w:rsidP="004F797B">
            <w:pPr>
              <w:spacing w:line="285" w:lineRule="exact"/>
              <w:jc w:val="right"/>
              <w:rPr>
                <w:rFonts w:asciiTheme="minorEastAsia" w:eastAsiaTheme="minorEastAsia" w:hAnsiTheme="minorEastAsia" w:hint="default"/>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作成責任者の氏名</w:t>
            </w:r>
          </w:p>
        </w:tc>
        <w:tc>
          <w:tcPr>
            <w:tcW w:w="4718" w:type="dxa"/>
            <w:tcBorders>
              <w:top w:val="single" w:sz="4" w:space="0" w:color="auto"/>
              <w:bottom w:val="single" w:sz="4" w:space="0" w:color="auto"/>
            </w:tcBorders>
            <w:vAlign w:val="bottom"/>
          </w:tcPr>
          <w:p w14:paraId="6C8ED48B" w14:textId="0516372D" w:rsidR="004F797B" w:rsidRDefault="004F797B" w:rsidP="00B7340F">
            <w:pPr>
              <w:spacing w:line="285" w:lineRule="exact"/>
              <w:jc w:val="left"/>
              <w:rPr>
                <w:rFonts w:asciiTheme="minorEastAsia" w:eastAsiaTheme="minorEastAsia" w:hAnsiTheme="minorEastAsia" w:hint="default"/>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板倉 信広</w:t>
            </w:r>
          </w:p>
        </w:tc>
      </w:tr>
      <w:tr w:rsidR="004F797B" w14:paraId="70B2D2AC" w14:textId="77777777" w:rsidTr="001B6207">
        <w:trPr>
          <w:trHeight w:val="397"/>
        </w:trPr>
        <w:tc>
          <w:tcPr>
            <w:tcW w:w="4780" w:type="dxa"/>
            <w:vAlign w:val="bottom"/>
          </w:tcPr>
          <w:p w14:paraId="568F3CFA" w14:textId="395C8FC1" w:rsidR="004F797B" w:rsidRDefault="004F797B" w:rsidP="004F797B">
            <w:pPr>
              <w:spacing w:line="285" w:lineRule="exact"/>
              <w:jc w:val="right"/>
              <w:rPr>
                <w:rFonts w:asciiTheme="minorEastAsia" w:eastAsiaTheme="minorEastAsia" w:hAnsiTheme="minorEastAsia" w:hint="default"/>
                <w:color w:val="000000" w:themeColor="text1"/>
                <w:sz w:val="21"/>
                <w:szCs w:val="21"/>
                <w:shd w:val="clear" w:color="FFFFFF" w:fill="auto"/>
              </w:rPr>
            </w:pPr>
            <w:r w:rsidRPr="00E97953">
              <w:rPr>
                <w:rFonts w:asciiTheme="minorEastAsia" w:eastAsiaTheme="minorEastAsia" w:hAnsiTheme="minorEastAsia" w:cstheme="minorBidi"/>
                <w:color w:val="000000" w:themeColor="text1"/>
                <w:kern w:val="2"/>
                <w:sz w:val="22"/>
                <w:szCs w:val="21"/>
                <w:lang w:eastAsia="zh-CN"/>
              </w:rPr>
              <w:t>電話番号</w:t>
            </w:r>
          </w:p>
        </w:tc>
        <w:tc>
          <w:tcPr>
            <w:tcW w:w="4718" w:type="dxa"/>
            <w:tcBorders>
              <w:top w:val="single" w:sz="4" w:space="0" w:color="auto"/>
              <w:bottom w:val="single" w:sz="4" w:space="0" w:color="auto"/>
            </w:tcBorders>
            <w:vAlign w:val="bottom"/>
          </w:tcPr>
          <w:p w14:paraId="50232E44" w14:textId="554CB5DD" w:rsidR="004F797B" w:rsidRPr="004F797B" w:rsidRDefault="004F797B" w:rsidP="00B7340F">
            <w:pPr>
              <w:spacing w:line="285" w:lineRule="exact"/>
              <w:jc w:val="left"/>
              <w:rPr>
                <w:rFonts w:asciiTheme="minorEastAsia" w:eastAsiaTheme="minorEastAsia" w:hAnsiTheme="minorEastAsia" w:hint="default"/>
                <w:color w:val="000000" w:themeColor="text1"/>
                <w:sz w:val="22"/>
                <w:szCs w:val="22"/>
                <w:shd w:val="clear" w:color="FFFFFF" w:fill="auto"/>
              </w:rPr>
            </w:pPr>
            <w:r w:rsidRPr="004F797B">
              <w:rPr>
                <w:rFonts w:asciiTheme="minorEastAsia" w:eastAsiaTheme="minorEastAsia" w:hAnsiTheme="minorEastAsia" w:hint="default"/>
                <w:color w:val="000000" w:themeColor="text1"/>
                <w:sz w:val="21"/>
                <w:szCs w:val="21"/>
                <w:shd w:val="clear" w:color="FFFFFF" w:fill="auto"/>
              </w:rPr>
              <w:t>058-789-1555</w:t>
            </w:r>
          </w:p>
        </w:tc>
      </w:tr>
    </w:tbl>
    <w:p w14:paraId="0986F71A" w14:textId="37B3D9F2" w:rsidR="00E76CFF" w:rsidRPr="00555E5E" w:rsidRDefault="00225744" w:rsidP="00461B5A">
      <w:pPr>
        <w:overflowPunct/>
        <w:spacing w:beforeLines="150" w:before="489" w:line="240" w:lineRule="exact"/>
        <w:ind w:firstLineChars="100" w:firstLine="222"/>
        <w:jc w:val="left"/>
        <w:textAlignment w:val="auto"/>
        <w:rPr>
          <w:rFonts w:ascii="MS Mincho" w:hAnsi="MS Mincho" w:cs="Times New Roman" w:hint="default"/>
          <w:color w:val="000000" w:themeColor="text1"/>
          <w:kern w:val="2"/>
          <w:sz w:val="22"/>
          <w:szCs w:val="18"/>
        </w:rPr>
      </w:pPr>
      <w:r w:rsidRPr="00555E5E">
        <w:rPr>
          <w:rFonts w:ascii="MS Mincho" w:hAnsi="MS Mincho" w:cs="Times New Roman"/>
          <w:color w:val="000000" w:themeColor="text1"/>
          <w:kern w:val="2"/>
          <w:sz w:val="22"/>
          <w:szCs w:val="18"/>
        </w:rPr>
        <w:t>本届出書作成者の署名／作成</w:t>
      </w:r>
      <w:r w:rsidR="00E76CFF" w:rsidRPr="00555E5E">
        <w:rPr>
          <w:rFonts w:ascii="MS Mincho" w:hAnsi="MS Mincho" w:cs="Times New Roman"/>
          <w:color w:val="000000" w:themeColor="text1"/>
          <w:kern w:val="2"/>
          <w:sz w:val="22"/>
          <w:szCs w:val="18"/>
        </w:rPr>
        <w:t xml:space="preserve">年月日　　　　　　　　　　　　　　　　　　　　　　　</w:t>
      </w:r>
    </w:p>
    <w:p w14:paraId="51DD7697" w14:textId="77777777" w:rsidR="00E76CFF" w:rsidRDefault="00E76CFF" w:rsidP="00E76CFF">
      <w:pPr>
        <w:overflowPunct/>
        <w:spacing w:line="240" w:lineRule="exact"/>
        <w:jc w:val="left"/>
        <w:textAlignment w:val="auto"/>
        <w:rPr>
          <w:rFonts w:ascii="MS Mincho" w:hAnsi="MS Mincho" w:cs="Times New Roman" w:hint="default"/>
          <w:color w:val="000000" w:themeColor="text1"/>
          <w:kern w:val="2"/>
          <w:sz w:val="22"/>
          <w:szCs w:val="18"/>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966D4D" w14:paraId="3FBEAB05" w14:textId="77777777" w:rsidTr="006E2A57">
        <w:trPr>
          <w:trHeight w:val="340"/>
        </w:trPr>
        <w:tc>
          <w:tcPr>
            <w:tcW w:w="8930" w:type="dxa"/>
            <w:tcBorders>
              <w:bottom w:val="single" w:sz="12" w:space="0" w:color="auto"/>
            </w:tcBorders>
            <w:vAlign w:val="center"/>
          </w:tcPr>
          <w:p w14:paraId="04B8C733" w14:textId="4A1024C2" w:rsidR="00966D4D" w:rsidRPr="00966D4D" w:rsidRDefault="00966D4D" w:rsidP="00966D4D">
            <w:pPr>
              <w:overflowPunct/>
              <w:spacing w:line="240" w:lineRule="exact"/>
              <w:jc w:val="right"/>
              <w:textAlignment w:val="auto"/>
              <w:rPr>
                <w:rFonts w:ascii="MS Mincho" w:hAnsi="MS Mincho" w:cs="Times New Roman" w:hint="default"/>
                <w:color w:val="000000" w:themeColor="text1"/>
                <w:kern w:val="2"/>
                <w:sz w:val="22"/>
                <w:szCs w:val="18"/>
              </w:rPr>
            </w:pPr>
            <w:r w:rsidRPr="00966D4D">
              <w:rPr>
                <w:rFonts w:ascii="MS Mincho" w:hAnsi="MS Mincho" w:cs="Times New Roman"/>
                <w:color w:val="000000" w:themeColor="text1"/>
                <w:kern w:val="2"/>
                <w:sz w:val="21"/>
                <w:szCs w:val="18"/>
                <w:u w:color="000000" w:themeColor="text1"/>
              </w:rPr>
              <w:t>年　　　　　月　　　　　日</w:t>
            </w:r>
          </w:p>
        </w:tc>
      </w:tr>
    </w:tbl>
    <w:p w14:paraId="54B4E30E" w14:textId="77777777" w:rsidR="00FC3FF6" w:rsidRDefault="00B9659A" w:rsidP="00FC3FF6">
      <w:pPr>
        <w:overflowPunct/>
        <w:spacing w:line="240" w:lineRule="exact"/>
        <w:ind w:leftChars="58" w:left="141" w:rightChars="291" w:right="705"/>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注意　届出書作成後届出までに記載内容に変更が生じた場合、</w:t>
      </w:r>
      <w:r w:rsidR="00DE4DCF" w:rsidRPr="00DE4DCF">
        <w:rPr>
          <w:rFonts w:ascii="MS Mincho" w:hAnsi="MS Mincho" w:cs="Times New Roman"/>
          <w:color w:val="auto"/>
          <w:kern w:val="2"/>
          <w:sz w:val="18"/>
          <w:szCs w:val="18"/>
        </w:rPr>
        <w:t>特定技能所属機関職員（又は委任を受けた作成者</w:t>
      </w:r>
      <w:r w:rsidR="00FC3FF6">
        <w:rPr>
          <w:rFonts w:ascii="MS Mincho" w:hAnsi="MS Mincho" w:cs="Times New Roman"/>
          <w:color w:val="auto"/>
          <w:kern w:val="2"/>
          <w:sz w:val="18"/>
          <w:szCs w:val="18"/>
        </w:rPr>
        <w:t>が</w:t>
      </w:r>
    </w:p>
    <w:p w14:paraId="527C5890" w14:textId="77777777" w:rsidR="00B102A3" w:rsidRDefault="00DE4DCF" w:rsidP="00B102A3">
      <w:pPr>
        <w:overflowPunct/>
        <w:spacing w:line="240" w:lineRule="exact"/>
        <w:ind w:leftChars="58" w:left="141" w:rightChars="291" w:right="705"/>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 xml:space="preserve">　</w:t>
      </w:r>
      <w:r w:rsidR="00FC3FF6">
        <w:rPr>
          <w:rFonts w:ascii="MS Mincho" w:hAnsi="MS Mincho" w:cs="Times New Roman"/>
          <w:color w:val="auto"/>
          <w:kern w:val="2"/>
          <w:sz w:val="18"/>
          <w:szCs w:val="18"/>
        </w:rPr>
        <w:t xml:space="preserve">　　</w:t>
      </w:r>
      <w:r w:rsidRPr="00DE4DCF">
        <w:rPr>
          <w:rFonts w:ascii="MS Mincho" w:hAnsi="MS Mincho" w:cs="Times New Roman"/>
          <w:color w:val="auto"/>
          <w:kern w:val="2"/>
          <w:sz w:val="18"/>
          <w:szCs w:val="18"/>
        </w:rPr>
        <w:t>変更箇所を訂正し署名すること。</w:t>
      </w:r>
    </w:p>
    <w:p w14:paraId="0389A04B" w14:textId="4885DD01" w:rsidR="00E76CFF" w:rsidRPr="00B102A3" w:rsidRDefault="00B9659A" w:rsidP="00B102A3">
      <w:pPr>
        <w:overflowPunct/>
        <w:spacing w:line="240" w:lineRule="exact"/>
        <w:ind w:leftChars="58" w:left="141" w:rightChars="291" w:right="705" w:firstLineChars="300" w:firstLine="547"/>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本書中、※のついた連絡先については、届出内容の確認のため、</w:t>
      </w:r>
      <w:r w:rsidR="00DE4DCF" w:rsidRPr="00DE4DCF">
        <w:rPr>
          <w:rFonts w:ascii="MS Mincho" w:hAnsi="MS Mincho" w:cs="Times New Roman"/>
          <w:color w:val="auto"/>
          <w:kern w:val="2"/>
          <w:sz w:val="18"/>
          <w:szCs w:val="18"/>
        </w:rPr>
        <w:t>連絡させていただく場合があります。</w:t>
      </w:r>
    </w:p>
    <w:sectPr w:rsidR="00E76CFF" w:rsidRPr="00B102A3" w:rsidSect="000C68BC">
      <w:footerReference w:type="even" r:id="rId8"/>
      <w:footerReference w:type="default" r:id="rId9"/>
      <w:footnotePr>
        <w:numRestart w:val="eachPage"/>
      </w:footnotePr>
      <w:endnotePr>
        <w:numFmt w:val="decimal"/>
      </w:endnotePr>
      <w:pgSz w:w="11906" w:h="16838"/>
      <w:pgMar w:top="680" w:right="851" w:bottom="284" w:left="851"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6ECA3" w14:textId="77777777" w:rsidR="002B204D" w:rsidRDefault="002B204D">
      <w:pPr>
        <w:spacing w:before="327"/>
        <w:rPr>
          <w:rFonts w:hint="default"/>
        </w:rPr>
      </w:pPr>
      <w:r>
        <w:continuationSeparator/>
      </w:r>
    </w:p>
  </w:endnote>
  <w:endnote w:type="continuationSeparator" w:id="0">
    <w:p w14:paraId="7EFB3DEE" w14:textId="77777777" w:rsidR="002B204D" w:rsidRDefault="002B204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Footer"/>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32932" w14:textId="77777777" w:rsidR="002B204D" w:rsidRDefault="002B204D">
      <w:pPr>
        <w:spacing w:before="327"/>
        <w:rPr>
          <w:rFonts w:hint="default"/>
        </w:rPr>
      </w:pPr>
      <w:r>
        <w:continuationSeparator/>
      </w:r>
    </w:p>
  </w:footnote>
  <w:footnote w:type="continuationSeparator" w:id="0">
    <w:p w14:paraId="51F3BEB1" w14:textId="77777777" w:rsidR="002B204D" w:rsidRDefault="002B204D">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MS Mincho" w:eastAsia="MS Mincho" w:hAnsi="MS Mincho" w:cs="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MS Mincho" w:eastAsia="MS Mincho" w:hAnsi="MS Mincho" w:cs="MS Mincho"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1011907831">
    <w:abstractNumId w:val="0"/>
  </w:num>
  <w:num w:numId="2" w16cid:durableId="1890412620">
    <w:abstractNumId w:val="1"/>
  </w:num>
  <w:num w:numId="3" w16cid:durableId="557864911">
    <w:abstractNumId w:val="2"/>
  </w:num>
  <w:num w:numId="4" w16cid:durableId="1676301514">
    <w:abstractNumId w:val="3"/>
  </w:num>
  <w:num w:numId="5" w16cid:durableId="68818879">
    <w:abstractNumId w:val="4"/>
  </w:num>
  <w:num w:numId="6" w16cid:durableId="289210613">
    <w:abstractNumId w:val="5"/>
  </w:num>
  <w:num w:numId="7" w16cid:durableId="1282691805">
    <w:abstractNumId w:val="6"/>
  </w:num>
  <w:num w:numId="8" w16cid:durableId="447044211">
    <w:abstractNumId w:val="10"/>
  </w:num>
  <w:num w:numId="9" w16cid:durableId="2076514757">
    <w:abstractNumId w:val="15"/>
  </w:num>
  <w:num w:numId="10" w16cid:durableId="57632793">
    <w:abstractNumId w:val="8"/>
  </w:num>
  <w:num w:numId="11" w16cid:durableId="537934867">
    <w:abstractNumId w:val="7"/>
  </w:num>
  <w:num w:numId="12" w16cid:durableId="1079131486">
    <w:abstractNumId w:val="13"/>
  </w:num>
  <w:num w:numId="13" w16cid:durableId="1325669222">
    <w:abstractNumId w:val="16"/>
  </w:num>
  <w:num w:numId="14" w16cid:durableId="1103113154">
    <w:abstractNumId w:val="18"/>
  </w:num>
  <w:num w:numId="15" w16cid:durableId="39939342">
    <w:abstractNumId w:val="19"/>
  </w:num>
  <w:num w:numId="16" w16cid:durableId="622537590">
    <w:abstractNumId w:val="17"/>
  </w:num>
  <w:num w:numId="17" w16cid:durableId="1624461891">
    <w:abstractNumId w:val="9"/>
  </w:num>
  <w:num w:numId="18" w16cid:durableId="1587811822">
    <w:abstractNumId w:val="12"/>
  </w:num>
  <w:num w:numId="19" w16cid:durableId="461772833">
    <w:abstractNumId w:val="11"/>
  </w:num>
  <w:num w:numId="20" w16cid:durableId="7702002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proofState w:spelling="clean" w:grammar="clean"/>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075C5"/>
    <w:rsid w:val="00012629"/>
    <w:rsid w:val="000155EE"/>
    <w:rsid w:val="00015679"/>
    <w:rsid w:val="00015973"/>
    <w:rsid w:val="00021212"/>
    <w:rsid w:val="00021983"/>
    <w:rsid w:val="00030A91"/>
    <w:rsid w:val="00030C9B"/>
    <w:rsid w:val="00040129"/>
    <w:rsid w:val="00041914"/>
    <w:rsid w:val="000435A2"/>
    <w:rsid w:val="00044136"/>
    <w:rsid w:val="0004467F"/>
    <w:rsid w:val="0004594B"/>
    <w:rsid w:val="000527ED"/>
    <w:rsid w:val="00052C1D"/>
    <w:rsid w:val="000548EB"/>
    <w:rsid w:val="00060198"/>
    <w:rsid w:val="00064361"/>
    <w:rsid w:val="00065A9A"/>
    <w:rsid w:val="00065C0C"/>
    <w:rsid w:val="0006717E"/>
    <w:rsid w:val="000700B4"/>
    <w:rsid w:val="000843AA"/>
    <w:rsid w:val="0009183E"/>
    <w:rsid w:val="000926CA"/>
    <w:rsid w:val="00093E7A"/>
    <w:rsid w:val="000951B2"/>
    <w:rsid w:val="000A1858"/>
    <w:rsid w:val="000A381A"/>
    <w:rsid w:val="000B10DC"/>
    <w:rsid w:val="000B3C93"/>
    <w:rsid w:val="000B4472"/>
    <w:rsid w:val="000C01E6"/>
    <w:rsid w:val="000C55EF"/>
    <w:rsid w:val="000C68BC"/>
    <w:rsid w:val="000D1641"/>
    <w:rsid w:val="000D3F44"/>
    <w:rsid w:val="000E0084"/>
    <w:rsid w:val="000E03D7"/>
    <w:rsid w:val="000E09E6"/>
    <w:rsid w:val="000E111E"/>
    <w:rsid w:val="000E2B6D"/>
    <w:rsid w:val="000E30A6"/>
    <w:rsid w:val="000E6615"/>
    <w:rsid w:val="000F2AD1"/>
    <w:rsid w:val="000F314F"/>
    <w:rsid w:val="000F5C3F"/>
    <w:rsid w:val="00104EAB"/>
    <w:rsid w:val="00112370"/>
    <w:rsid w:val="00114601"/>
    <w:rsid w:val="00116501"/>
    <w:rsid w:val="00117B62"/>
    <w:rsid w:val="00125532"/>
    <w:rsid w:val="00126909"/>
    <w:rsid w:val="0013294E"/>
    <w:rsid w:val="0013565E"/>
    <w:rsid w:val="00142608"/>
    <w:rsid w:val="00147145"/>
    <w:rsid w:val="001510FB"/>
    <w:rsid w:val="001520FD"/>
    <w:rsid w:val="00156F4C"/>
    <w:rsid w:val="00157FE5"/>
    <w:rsid w:val="00160E9C"/>
    <w:rsid w:val="001617B7"/>
    <w:rsid w:val="00163601"/>
    <w:rsid w:val="00173401"/>
    <w:rsid w:val="00175020"/>
    <w:rsid w:val="00176324"/>
    <w:rsid w:val="00183C30"/>
    <w:rsid w:val="0018628C"/>
    <w:rsid w:val="001874A7"/>
    <w:rsid w:val="00191566"/>
    <w:rsid w:val="00194D13"/>
    <w:rsid w:val="00197E87"/>
    <w:rsid w:val="00197EB7"/>
    <w:rsid w:val="001A340F"/>
    <w:rsid w:val="001A440C"/>
    <w:rsid w:val="001A68B9"/>
    <w:rsid w:val="001B05AA"/>
    <w:rsid w:val="001B6207"/>
    <w:rsid w:val="001B6C9D"/>
    <w:rsid w:val="001C1077"/>
    <w:rsid w:val="001C3AEC"/>
    <w:rsid w:val="001C5636"/>
    <w:rsid w:val="001C5710"/>
    <w:rsid w:val="001C5BEC"/>
    <w:rsid w:val="001D41DA"/>
    <w:rsid w:val="001D6807"/>
    <w:rsid w:val="001E0A77"/>
    <w:rsid w:val="001E1B78"/>
    <w:rsid w:val="001E3E5E"/>
    <w:rsid w:val="001E41AA"/>
    <w:rsid w:val="001E48A5"/>
    <w:rsid w:val="001E71FC"/>
    <w:rsid w:val="001F0EF9"/>
    <w:rsid w:val="001F4EFE"/>
    <w:rsid w:val="001F5F10"/>
    <w:rsid w:val="00201EE9"/>
    <w:rsid w:val="0021230E"/>
    <w:rsid w:val="0021256E"/>
    <w:rsid w:val="00213248"/>
    <w:rsid w:val="002158BE"/>
    <w:rsid w:val="00215CED"/>
    <w:rsid w:val="00221553"/>
    <w:rsid w:val="00222016"/>
    <w:rsid w:val="00225744"/>
    <w:rsid w:val="00227C0E"/>
    <w:rsid w:val="00231022"/>
    <w:rsid w:val="0023260A"/>
    <w:rsid w:val="00233F94"/>
    <w:rsid w:val="00234585"/>
    <w:rsid w:val="00235CCB"/>
    <w:rsid w:val="00242F9D"/>
    <w:rsid w:val="0024430D"/>
    <w:rsid w:val="00250D2C"/>
    <w:rsid w:val="00251630"/>
    <w:rsid w:val="00264132"/>
    <w:rsid w:val="002658E2"/>
    <w:rsid w:val="00265BB4"/>
    <w:rsid w:val="002665D5"/>
    <w:rsid w:val="002708FE"/>
    <w:rsid w:val="00271EB3"/>
    <w:rsid w:val="00273331"/>
    <w:rsid w:val="00273ED6"/>
    <w:rsid w:val="00273F18"/>
    <w:rsid w:val="00280F8F"/>
    <w:rsid w:val="002813FB"/>
    <w:rsid w:val="0028266B"/>
    <w:rsid w:val="002836D3"/>
    <w:rsid w:val="002848BF"/>
    <w:rsid w:val="0028541D"/>
    <w:rsid w:val="0028567B"/>
    <w:rsid w:val="00285856"/>
    <w:rsid w:val="00285A61"/>
    <w:rsid w:val="00296DA2"/>
    <w:rsid w:val="002A3B15"/>
    <w:rsid w:val="002A555F"/>
    <w:rsid w:val="002A75B8"/>
    <w:rsid w:val="002B0D77"/>
    <w:rsid w:val="002B1E27"/>
    <w:rsid w:val="002B204D"/>
    <w:rsid w:val="002B348E"/>
    <w:rsid w:val="002B6392"/>
    <w:rsid w:val="002B7F3B"/>
    <w:rsid w:val="002C1668"/>
    <w:rsid w:val="002C6D92"/>
    <w:rsid w:val="002C7A9F"/>
    <w:rsid w:val="002D507E"/>
    <w:rsid w:val="002D6EBE"/>
    <w:rsid w:val="002E1047"/>
    <w:rsid w:val="002E4E52"/>
    <w:rsid w:val="002F39C6"/>
    <w:rsid w:val="002F42E6"/>
    <w:rsid w:val="002F509A"/>
    <w:rsid w:val="002F7136"/>
    <w:rsid w:val="002F7D3A"/>
    <w:rsid w:val="003023E9"/>
    <w:rsid w:val="00304DFC"/>
    <w:rsid w:val="00316CFA"/>
    <w:rsid w:val="003171C6"/>
    <w:rsid w:val="0031782A"/>
    <w:rsid w:val="0032248C"/>
    <w:rsid w:val="00322ACF"/>
    <w:rsid w:val="003270B5"/>
    <w:rsid w:val="00327CAF"/>
    <w:rsid w:val="00330FD9"/>
    <w:rsid w:val="003318DC"/>
    <w:rsid w:val="00333637"/>
    <w:rsid w:val="00335954"/>
    <w:rsid w:val="00340E4F"/>
    <w:rsid w:val="0034193D"/>
    <w:rsid w:val="00342EC5"/>
    <w:rsid w:val="00342F3A"/>
    <w:rsid w:val="00342FE3"/>
    <w:rsid w:val="00344D0A"/>
    <w:rsid w:val="003513BA"/>
    <w:rsid w:val="00351756"/>
    <w:rsid w:val="00354310"/>
    <w:rsid w:val="00354487"/>
    <w:rsid w:val="00355678"/>
    <w:rsid w:val="0036650B"/>
    <w:rsid w:val="00367D7C"/>
    <w:rsid w:val="003717D5"/>
    <w:rsid w:val="0037240E"/>
    <w:rsid w:val="00372EBD"/>
    <w:rsid w:val="003771CF"/>
    <w:rsid w:val="00380C81"/>
    <w:rsid w:val="00382372"/>
    <w:rsid w:val="00382FB7"/>
    <w:rsid w:val="00384785"/>
    <w:rsid w:val="00384878"/>
    <w:rsid w:val="003862E8"/>
    <w:rsid w:val="00387843"/>
    <w:rsid w:val="003A041C"/>
    <w:rsid w:val="003A24AD"/>
    <w:rsid w:val="003A25CF"/>
    <w:rsid w:val="003A3C51"/>
    <w:rsid w:val="003B1546"/>
    <w:rsid w:val="003B17AE"/>
    <w:rsid w:val="003B1E91"/>
    <w:rsid w:val="003C4D98"/>
    <w:rsid w:val="003D1978"/>
    <w:rsid w:val="003D2117"/>
    <w:rsid w:val="003D3C9A"/>
    <w:rsid w:val="003D48A6"/>
    <w:rsid w:val="003E209F"/>
    <w:rsid w:val="003E3D34"/>
    <w:rsid w:val="003F05C2"/>
    <w:rsid w:val="003F5066"/>
    <w:rsid w:val="004063EE"/>
    <w:rsid w:val="00406B1C"/>
    <w:rsid w:val="004107DE"/>
    <w:rsid w:val="0041463C"/>
    <w:rsid w:val="00415FC9"/>
    <w:rsid w:val="004164A2"/>
    <w:rsid w:val="00422859"/>
    <w:rsid w:val="00423200"/>
    <w:rsid w:val="004232F4"/>
    <w:rsid w:val="00437F1A"/>
    <w:rsid w:val="004414D8"/>
    <w:rsid w:val="00445E04"/>
    <w:rsid w:val="00450AC2"/>
    <w:rsid w:val="004548F4"/>
    <w:rsid w:val="00454C24"/>
    <w:rsid w:val="00457422"/>
    <w:rsid w:val="00461B5A"/>
    <w:rsid w:val="004656E4"/>
    <w:rsid w:val="00472635"/>
    <w:rsid w:val="00472E9C"/>
    <w:rsid w:val="004740AA"/>
    <w:rsid w:val="00481599"/>
    <w:rsid w:val="004819CB"/>
    <w:rsid w:val="004822CC"/>
    <w:rsid w:val="0048396B"/>
    <w:rsid w:val="00486C72"/>
    <w:rsid w:val="004A7944"/>
    <w:rsid w:val="004A7A5F"/>
    <w:rsid w:val="004B2605"/>
    <w:rsid w:val="004B4B46"/>
    <w:rsid w:val="004B4BB0"/>
    <w:rsid w:val="004B75D2"/>
    <w:rsid w:val="004C7DD4"/>
    <w:rsid w:val="004D026D"/>
    <w:rsid w:val="004D122F"/>
    <w:rsid w:val="004D1624"/>
    <w:rsid w:val="004D28D0"/>
    <w:rsid w:val="004D3D9D"/>
    <w:rsid w:val="004D6ADF"/>
    <w:rsid w:val="004D7867"/>
    <w:rsid w:val="004D7E97"/>
    <w:rsid w:val="004E3C96"/>
    <w:rsid w:val="004E64AE"/>
    <w:rsid w:val="004E7FCD"/>
    <w:rsid w:val="004F2DA4"/>
    <w:rsid w:val="004F5A56"/>
    <w:rsid w:val="004F6A4A"/>
    <w:rsid w:val="004F797B"/>
    <w:rsid w:val="004F7C95"/>
    <w:rsid w:val="00500E69"/>
    <w:rsid w:val="0050342A"/>
    <w:rsid w:val="00504985"/>
    <w:rsid w:val="00504E69"/>
    <w:rsid w:val="00507324"/>
    <w:rsid w:val="00507A95"/>
    <w:rsid w:val="00510A34"/>
    <w:rsid w:val="00511675"/>
    <w:rsid w:val="00511AD2"/>
    <w:rsid w:val="005129FB"/>
    <w:rsid w:val="00513185"/>
    <w:rsid w:val="005140C0"/>
    <w:rsid w:val="005146E2"/>
    <w:rsid w:val="00516A03"/>
    <w:rsid w:val="00520520"/>
    <w:rsid w:val="00520F0B"/>
    <w:rsid w:val="005241ED"/>
    <w:rsid w:val="00524BDB"/>
    <w:rsid w:val="005305DE"/>
    <w:rsid w:val="005307F2"/>
    <w:rsid w:val="005315B2"/>
    <w:rsid w:val="00533306"/>
    <w:rsid w:val="00541849"/>
    <w:rsid w:val="00546F4B"/>
    <w:rsid w:val="00550FB0"/>
    <w:rsid w:val="00551572"/>
    <w:rsid w:val="00551F3F"/>
    <w:rsid w:val="00553553"/>
    <w:rsid w:val="005552F1"/>
    <w:rsid w:val="005556DD"/>
    <w:rsid w:val="00555E5E"/>
    <w:rsid w:val="005561AD"/>
    <w:rsid w:val="00556827"/>
    <w:rsid w:val="00557846"/>
    <w:rsid w:val="00570EA2"/>
    <w:rsid w:val="00573E92"/>
    <w:rsid w:val="0058482F"/>
    <w:rsid w:val="005852FA"/>
    <w:rsid w:val="00586790"/>
    <w:rsid w:val="00587285"/>
    <w:rsid w:val="00591994"/>
    <w:rsid w:val="0059581A"/>
    <w:rsid w:val="00597719"/>
    <w:rsid w:val="005A0156"/>
    <w:rsid w:val="005A0D81"/>
    <w:rsid w:val="005A13AC"/>
    <w:rsid w:val="005A3B18"/>
    <w:rsid w:val="005A4CBA"/>
    <w:rsid w:val="005A7E81"/>
    <w:rsid w:val="005B07B0"/>
    <w:rsid w:val="005B1503"/>
    <w:rsid w:val="005B19C4"/>
    <w:rsid w:val="005B7877"/>
    <w:rsid w:val="005C4F3B"/>
    <w:rsid w:val="005C61AE"/>
    <w:rsid w:val="005D437D"/>
    <w:rsid w:val="005D742F"/>
    <w:rsid w:val="005E1511"/>
    <w:rsid w:val="005F070E"/>
    <w:rsid w:val="005F0EE8"/>
    <w:rsid w:val="005F41B5"/>
    <w:rsid w:val="0060175A"/>
    <w:rsid w:val="00601B82"/>
    <w:rsid w:val="0060301A"/>
    <w:rsid w:val="00603BCD"/>
    <w:rsid w:val="00606424"/>
    <w:rsid w:val="00607EE4"/>
    <w:rsid w:val="00610694"/>
    <w:rsid w:val="00613710"/>
    <w:rsid w:val="006138CC"/>
    <w:rsid w:val="006166F1"/>
    <w:rsid w:val="0062422B"/>
    <w:rsid w:val="00626A44"/>
    <w:rsid w:val="0063041A"/>
    <w:rsid w:val="00630665"/>
    <w:rsid w:val="00632210"/>
    <w:rsid w:val="006325C5"/>
    <w:rsid w:val="00637848"/>
    <w:rsid w:val="0063785C"/>
    <w:rsid w:val="0064034B"/>
    <w:rsid w:val="00640399"/>
    <w:rsid w:val="006436E2"/>
    <w:rsid w:val="006438BB"/>
    <w:rsid w:val="00643E27"/>
    <w:rsid w:val="0064407D"/>
    <w:rsid w:val="00651401"/>
    <w:rsid w:val="00653730"/>
    <w:rsid w:val="00661AB5"/>
    <w:rsid w:val="00661AB8"/>
    <w:rsid w:val="006640D3"/>
    <w:rsid w:val="0066673E"/>
    <w:rsid w:val="006701A0"/>
    <w:rsid w:val="00671D9C"/>
    <w:rsid w:val="006748D4"/>
    <w:rsid w:val="00690C0B"/>
    <w:rsid w:val="00695CC4"/>
    <w:rsid w:val="006A0170"/>
    <w:rsid w:val="006A0A1A"/>
    <w:rsid w:val="006A1003"/>
    <w:rsid w:val="006A6054"/>
    <w:rsid w:val="006B1F83"/>
    <w:rsid w:val="006C56CA"/>
    <w:rsid w:val="006D22B7"/>
    <w:rsid w:val="006E0906"/>
    <w:rsid w:val="006E2A57"/>
    <w:rsid w:val="006E3685"/>
    <w:rsid w:val="006E3D47"/>
    <w:rsid w:val="006E43EA"/>
    <w:rsid w:val="006E4B2E"/>
    <w:rsid w:val="006F0644"/>
    <w:rsid w:val="00714BE8"/>
    <w:rsid w:val="00717D2B"/>
    <w:rsid w:val="00720DD2"/>
    <w:rsid w:val="0072454C"/>
    <w:rsid w:val="007246ED"/>
    <w:rsid w:val="0073090F"/>
    <w:rsid w:val="00730BDA"/>
    <w:rsid w:val="00736FB2"/>
    <w:rsid w:val="00740D77"/>
    <w:rsid w:val="00740EDB"/>
    <w:rsid w:val="00744869"/>
    <w:rsid w:val="00752BAD"/>
    <w:rsid w:val="00756297"/>
    <w:rsid w:val="007570B3"/>
    <w:rsid w:val="0076050D"/>
    <w:rsid w:val="00762420"/>
    <w:rsid w:val="0076420B"/>
    <w:rsid w:val="007645F8"/>
    <w:rsid w:val="007666AA"/>
    <w:rsid w:val="0077011F"/>
    <w:rsid w:val="0077190B"/>
    <w:rsid w:val="007739C2"/>
    <w:rsid w:val="00776261"/>
    <w:rsid w:val="00782D46"/>
    <w:rsid w:val="00786CED"/>
    <w:rsid w:val="00790CD2"/>
    <w:rsid w:val="00792187"/>
    <w:rsid w:val="00793B6E"/>
    <w:rsid w:val="007A6255"/>
    <w:rsid w:val="007A6AE5"/>
    <w:rsid w:val="007B0080"/>
    <w:rsid w:val="007B0268"/>
    <w:rsid w:val="007B165B"/>
    <w:rsid w:val="007B205E"/>
    <w:rsid w:val="007B2358"/>
    <w:rsid w:val="007B3A3B"/>
    <w:rsid w:val="007B7D9D"/>
    <w:rsid w:val="007C36A9"/>
    <w:rsid w:val="007C4B14"/>
    <w:rsid w:val="007C5578"/>
    <w:rsid w:val="007C564C"/>
    <w:rsid w:val="007C5915"/>
    <w:rsid w:val="007D2088"/>
    <w:rsid w:val="007D5E48"/>
    <w:rsid w:val="007D688C"/>
    <w:rsid w:val="007D6B6D"/>
    <w:rsid w:val="007D740A"/>
    <w:rsid w:val="007D7E62"/>
    <w:rsid w:val="007E0CE5"/>
    <w:rsid w:val="007E2D76"/>
    <w:rsid w:val="007E2FAF"/>
    <w:rsid w:val="007E4424"/>
    <w:rsid w:val="007E4DD0"/>
    <w:rsid w:val="007E4FE5"/>
    <w:rsid w:val="007F2044"/>
    <w:rsid w:val="007F4692"/>
    <w:rsid w:val="007F4DDA"/>
    <w:rsid w:val="00800298"/>
    <w:rsid w:val="008009F4"/>
    <w:rsid w:val="008049E1"/>
    <w:rsid w:val="00806E98"/>
    <w:rsid w:val="0081179D"/>
    <w:rsid w:val="00815280"/>
    <w:rsid w:val="00815F6E"/>
    <w:rsid w:val="00820168"/>
    <w:rsid w:val="00835427"/>
    <w:rsid w:val="00837CBB"/>
    <w:rsid w:val="0084001A"/>
    <w:rsid w:val="008427FC"/>
    <w:rsid w:val="00844640"/>
    <w:rsid w:val="008508EC"/>
    <w:rsid w:val="00852A36"/>
    <w:rsid w:val="008574C7"/>
    <w:rsid w:val="00860925"/>
    <w:rsid w:val="00862BBA"/>
    <w:rsid w:val="00863DF6"/>
    <w:rsid w:val="00867F7E"/>
    <w:rsid w:val="008751C6"/>
    <w:rsid w:val="008753AE"/>
    <w:rsid w:val="00885F2C"/>
    <w:rsid w:val="00886795"/>
    <w:rsid w:val="00886AFA"/>
    <w:rsid w:val="00891FAF"/>
    <w:rsid w:val="00896F62"/>
    <w:rsid w:val="008A1AD0"/>
    <w:rsid w:val="008A2F74"/>
    <w:rsid w:val="008A3482"/>
    <w:rsid w:val="008A5639"/>
    <w:rsid w:val="008B124D"/>
    <w:rsid w:val="008B2FC8"/>
    <w:rsid w:val="008B3D72"/>
    <w:rsid w:val="008B3DE2"/>
    <w:rsid w:val="008B4189"/>
    <w:rsid w:val="008B628C"/>
    <w:rsid w:val="008B6F21"/>
    <w:rsid w:val="008C096F"/>
    <w:rsid w:val="008C27EC"/>
    <w:rsid w:val="008C4C52"/>
    <w:rsid w:val="008C6BF4"/>
    <w:rsid w:val="008C7F2D"/>
    <w:rsid w:val="008D037F"/>
    <w:rsid w:val="008D5A83"/>
    <w:rsid w:val="008D6597"/>
    <w:rsid w:val="008D72CF"/>
    <w:rsid w:val="008E2458"/>
    <w:rsid w:val="008E33EF"/>
    <w:rsid w:val="008E3544"/>
    <w:rsid w:val="008E5AFE"/>
    <w:rsid w:val="008E691C"/>
    <w:rsid w:val="008F3A59"/>
    <w:rsid w:val="008F71AC"/>
    <w:rsid w:val="008F773E"/>
    <w:rsid w:val="00902ECB"/>
    <w:rsid w:val="0090379B"/>
    <w:rsid w:val="009053BC"/>
    <w:rsid w:val="009076BB"/>
    <w:rsid w:val="00912A83"/>
    <w:rsid w:val="00913E28"/>
    <w:rsid w:val="00915922"/>
    <w:rsid w:val="00917DF0"/>
    <w:rsid w:val="00925125"/>
    <w:rsid w:val="009351B3"/>
    <w:rsid w:val="00940469"/>
    <w:rsid w:val="009412E2"/>
    <w:rsid w:val="009425DD"/>
    <w:rsid w:val="009436DA"/>
    <w:rsid w:val="00944F76"/>
    <w:rsid w:val="009452FB"/>
    <w:rsid w:val="00950D32"/>
    <w:rsid w:val="009510E8"/>
    <w:rsid w:val="00956E50"/>
    <w:rsid w:val="0096373E"/>
    <w:rsid w:val="009661A2"/>
    <w:rsid w:val="00966566"/>
    <w:rsid w:val="00966D4D"/>
    <w:rsid w:val="00973DEE"/>
    <w:rsid w:val="00973EE2"/>
    <w:rsid w:val="009746EC"/>
    <w:rsid w:val="00977B98"/>
    <w:rsid w:val="0098216D"/>
    <w:rsid w:val="0098532A"/>
    <w:rsid w:val="00986E58"/>
    <w:rsid w:val="00992EAE"/>
    <w:rsid w:val="00995F07"/>
    <w:rsid w:val="00996DB9"/>
    <w:rsid w:val="009A2D2B"/>
    <w:rsid w:val="009A722C"/>
    <w:rsid w:val="009B3F00"/>
    <w:rsid w:val="009B45A3"/>
    <w:rsid w:val="009B6C8C"/>
    <w:rsid w:val="009B7845"/>
    <w:rsid w:val="009C16F9"/>
    <w:rsid w:val="009C2E92"/>
    <w:rsid w:val="009C35A4"/>
    <w:rsid w:val="009C6992"/>
    <w:rsid w:val="009D6ED0"/>
    <w:rsid w:val="009E31A9"/>
    <w:rsid w:val="009E6490"/>
    <w:rsid w:val="009E66BB"/>
    <w:rsid w:val="009F6F0F"/>
    <w:rsid w:val="009F7F1C"/>
    <w:rsid w:val="00A0005A"/>
    <w:rsid w:val="00A01F61"/>
    <w:rsid w:val="00A025F0"/>
    <w:rsid w:val="00A039E4"/>
    <w:rsid w:val="00A05C27"/>
    <w:rsid w:val="00A10BB4"/>
    <w:rsid w:val="00A10F26"/>
    <w:rsid w:val="00A14E2B"/>
    <w:rsid w:val="00A15328"/>
    <w:rsid w:val="00A15773"/>
    <w:rsid w:val="00A1684D"/>
    <w:rsid w:val="00A16F00"/>
    <w:rsid w:val="00A2136D"/>
    <w:rsid w:val="00A24354"/>
    <w:rsid w:val="00A275FC"/>
    <w:rsid w:val="00A3070F"/>
    <w:rsid w:val="00A30E5D"/>
    <w:rsid w:val="00A3227E"/>
    <w:rsid w:val="00A33645"/>
    <w:rsid w:val="00A34A81"/>
    <w:rsid w:val="00A35169"/>
    <w:rsid w:val="00A37E50"/>
    <w:rsid w:val="00A423CA"/>
    <w:rsid w:val="00A46B82"/>
    <w:rsid w:val="00A47207"/>
    <w:rsid w:val="00A51C35"/>
    <w:rsid w:val="00A51DB4"/>
    <w:rsid w:val="00A534FD"/>
    <w:rsid w:val="00A5616B"/>
    <w:rsid w:val="00A6558A"/>
    <w:rsid w:val="00A66437"/>
    <w:rsid w:val="00A6738D"/>
    <w:rsid w:val="00A67AAC"/>
    <w:rsid w:val="00A73347"/>
    <w:rsid w:val="00A739D5"/>
    <w:rsid w:val="00A75B81"/>
    <w:rsid w:val="00A87D18"/>
    <w:rsid w:val="00A901F4"/>
    <w:rsid w:val="00A93329"/>
    <w:rsid w:val="00AA0E03"/>
    <w:rsid w:val="00AA1D66"/>
    <w:rsid w:val="00AA2158"/>
    <w:rsid w:val="00AA64BF"/>
    <w:rsid w:val="00AB0B6F"/>
    <w:rsid w:val="00AB0C1A"/>
    <w:rsid w:val="00AB1FE4"/>
    <w:rsid w:val="00AB39A0"/>
    <w:rsid w:val="00AB4630"/>
    <w:rsid w:val="00AB71AF"/>
    <w:rsid w:val="00AB7523"/>
    <w:rsid w:val="00AB798D"/>
    <w:rsid w:val="00AC0909"/>
    <w:rsid w:val="00AC52DE"/>
    <w:rsid w:val="00AC6AAF"/>
    <w:rsid w:val="00AD53D0"/>
    <w:rsid w:val="00AD66BB"/>
    <w:rsid w:val="00AE07DE"/>
    <w:rsid w:val="00AE28FB"/>
    <w:rsid w:val="00AE534C"/>
    <w:rsid w:val="00AE58C4"/>
    <w:rsid w:val="00AE6344"/>
    <w:rsid w:val="00AF135A"/>
    <w:rsid w:val="00AF1600"/>
    <w:rsid w:val="00AF607C"/>
    <w:rsid w:val="00AF7C7D"/>
    <w:rsid w:val="00B039EE"/>
    <w:rsid w:val="00B06609"/>
    <w:rsid w:val="00B10183"/>
    <w:rsid w:val="00B102A3"/>
    <w:rsid w:val="00B10B78"/>
    <w:rsid w:val="00B10CB9"/>
    <w:rsid w:val="00B13A6D"/>
    <w:rsid w:val="00B13F7B"/>
    <w:rsid w:val="00B171D0"/>
    <w:rsid w:val="00B27E11"/>
    <w:rsid w:val="00B344BE"/>
    <w:rsid w:val="00B3589C"/>
    <w:rsid w:val="00B36957"/>
    <w:rsid w:val="00B37C97"/>
    <w:rsid w:val="00B43482"/>
    <w:rsid w:val="00B4361B"/>
    <w:rsid w:val="00B501E6"/>
    <w:rsid w:val="00B55EE7"/>
    <w:rsid w:val="00B60A42"/>
    <w:rsid w:val="00B617B2"/>
    <w:rsid w:val="00B661B9"/>
    <w:rsid w:val="00B7165E"/>
    <w:rsid w:val="00B7340F"/>
    <w:rsid w:val="00B7654A"/>
    <w:rsid w:val="00B86913"/>
    <w:rsid w:val="00B90F7A"/>
    <w:rsid w:val="00B90F8A"/>
    <w:rsid w:val="00B93446"/>
    <w:rsid w:val="00B95000"/>
    <w:rsid w:val="00B9659A"/>
    <w:rsid w:val="00BA0DE9"/>
    <w:rsid w:val="00BA3865"/>
    <w:rsid w:val="00BA3AE2"/>
    <w:rsid w:val="00BA654A"/>
    <w:rsid w:val="00BA6956"/>
    <w:rsid w:val="00BA74B7"/>
    <w:rsid w:val="00BB2634"/>
    <w:rsid w:val="00BB2F6F"/>
    <w:rsid w:val="00BB610C"/>
    <w:rsid w:val="00BB7DCC"/>
    <w:rsid w:val="00BC56E4"/>
    <w:rsid w:val="00BC71B9"/>
    <w:rsid w:val="00BC74E8"/>
    <w:rsid w:val="00BD2FCF"/>
    <w:rsid w:val="00BE1BFB"/>
    <w:rsid w:val="00BE38E5"/>
    <w:rsid w:val="00BE4CD7"/>
    <w:rsid w:val="00BF1CCD"/>
    <w:rsid w:val="00BF3F58"/>
    <w:rsid w:val="00BF4502"/>
    <w:rsid w:val="00C0124A"/>
    <w:rsid w:val="00C02186"/>
    <w:rsid w:val="00C0340A"/>
    <w:rsid w:val="00C04848"/>
    <w:rsid w:val="00C0660A"/>
    <w:rsid w:val="00C06C2C"/>
    <w:rsid w:val="00C06D49"/>
    <w:rsid w:val="00C112BF"/>
    <w:rsid w:val="00C22288"/>
    <w:rsid w:val="00C22952"/>
    <w:rsid w:val="00C36A0D"/>
    <w:rsid w:val="00C400FE"/>
    <w:rsid w:val="00C40C54"/>
    <w:rsid w:val="00C41D3C"/>
    <w:rsid w:val="00C42E2D"/>
    <w:rsid w:val="00C445D4"/>
    <w:rsid w:val="00C45520"/>
    <w:rsid w:val="00C4671C"/>
    <w:rsid w:val="00C52066"/>
    <w:rsid w:val="00C535D8"/>
    <w:rsid w:val="00C537F6"/>
    <w:rsid w:val="00C62FE4"/>
    <w:rsid w:val="00C63004"/>
    <w:rsid w:val="00C66511"/>
    <w:rsid w:val="00C67A21"/>
    <w:rsid w:val="00C71B6B"/>
    <w:rsid w:val="00C726E9"/>
    <w:rsid w:val="00C72E53"/>
    <w:rsid w:val="00C75F12"/>
    <w:rsid w:val="00C76042"/>
    <w:rsid w:val="00C760E9"/>
    <w:rsid w:val="00C775A7"/>
    <w:rsid w:val="00C872B9"/>
    <w:rsid w:val="00C90C55"/>
    <w:rsid w:val="00C94998"/>
    <w:rsid w:val="00CA2113"/>
    <w:rsid w:val="00CA414A"/>
    <w:rsid w:val="00CA7AEB"/>
    <w:rsid w:val="00CB08D4"/>
    <w:rsid w:val="00CB431B"/>
    <w:rsid w:val="00CB4488"/>
    <w:rsid w:val="00CB7ED7"/>
    <w:rsid w:val="00CC1655"/>
    <w:rsid w:val="00CC2016"/>
    <w:rsid w:val="00CC2D08"/>
    <w:rsid w:val="00CC7335"/>
    <w:rsid w:val="00CD20FC"/>
    <w:rsid w:val="00CD3187"/>
    <w:rsid w:val="00CD4458"/>
    <w:rsid w:val="00CE2123"/>
    <w:rsid w:val="00CE6133"/>
    <w:rsid w:val="00CF196D"/>
    <w:rsid w:val="00CF1C78"/>
    <w:rsid w:val="00CF2CC8"/>
    <w:rsid w:val="00CF6E0C"/>
    <w:rsid w:val="00D0027A"/>
    <w:rsid w:val="00D022DD"/>
    <w:rsid w:val="00D036A9"/>
    <w:rsid w:val="00D043FD"/>
    <w:rsid w:val="00D0503C"/>
    <w:rsid w:val="00D05495"/>
    <w:rsid w:val="00D125E3"/>
    <w:rsid w:val="00D13A05"/>
    <w:rsid w:val="00D219BE"/>
    <w:rsid w:val="00D251C4"/>
    <w:rsid w:val="00D26D0A"/>
    <w:rsid w:val="00D275A3"/>
    <w:rsid w:val="00D303DC"/>
    <w:rsid w:val="00D36DE3"/>
    <w:rsid w:val="00D36F5D"/>
    <w:rsid w:val="00D37231"/>
    <w:rsid w:val="00D4027B"/>
    <w:rsid w:val="00D4320F"/>
    <w:rsid w:val="00D454F2"/>
    <w:rsid w:val="00D557FB"/>
    <w:rsid w:val="00D56E4B"/>
    <w:rsid w:val="00D5720A"/>
    <w:rsid w:val="00D57DE2"/>
    <w:rsid w:val="00D633AB"/>
    <w:rsid w:val="00D63AFE"/>
    <w:rsid w:val="00D73A0C"/>
    <w:rsid w:val="00D763DB"/>
    <w:rsid w:val="00D84F38"/>
    <w:rsid w:val="00D8607A"/>
    <w:rsid w:val="00D86E6D"/>
    <w:rsid w:val="00D9308D"/>
    <w:rsid w:val="00D93F33"/>
    <w:rsid w:val="00DA4527"/>
    <w:rsid w:val="00DB1F32"/>
    <w:rsid w:val="00DB2314"/>
    <w:rsid w:val="00DB3179"/>
    <w:rsid w:val="00DB3B13"/>
    <w:rsid w:val="00DB3BFD"/>
    <w:rsid w:val="00DB417D"/>
    <w:rsid w:val="00DB7B19"/>
    <w:rsid w:val="00DD0746"/>
    <w:rsid w:val="00DD1381"/>
    <w:rsid w:val="00DD282F"/>
    <w:rsid w:val="00DD3363"/>
    <w:rsid w:val="00DD63E2"/>
    <w:rsid w:val="00DE06CE"/>
    <w:rsid w:val="00DE34BD"/>
    <w:rsid w:val="00DE3781"/>
    <w:rsid w:val="00DE3813"/>
    <w:rsid w:val="00DE4D3A"/>
    <w:rsid w:val="00DE4DCF"/>
    <w:rsid w:val="00DF0249"/>
    <w:rsid w:val="00DF069E"/>
    <w:rsid w:val="00DF1530"/>
    <w:rsid w:val="00DF285B"/>
    <w:rsid w:val="00DF507C"/>
    <w:rsid w:val="00DF5998"/>
    <w:rsid w:val="00E00445"/>
    <w:rsid w:val="00E024D4"/>
    <w:rsid w:val="00E02F3E"/>
    <w:rsid w:val="00E03254"/>
    <w:rsid w:val="00E06CDE"/>
    <w:rsid w:val="00E07273"/>
    <w:rsid w:val="00E07290"/>
    <w:rsid w:val="00E173AF"/>
    <w:rsid w:val="00E20103"/>
    <w:rsid w:val="00E25714"/>
    <w:rsid w:val="00E334D9"/>
    <w:rsid w:val="00E350BB"/>
    <w:rsid w:val="00E35295"/>
    <w:rsid w:val="00E36677"/>
    <w:rsid w:val="00E53AF4"/>
    <w:rsid w:val="00E55364"/>
    <w:rsid w:val="00E60A13"/>
    <w:rsid w:val="00E64512"/>
    <w:rsid w:val="00E65E49"/>
    <w:rsid w:val="00E65F83"/>
    <w:rsid w:val="00E67FA7"/>
    <w:rsid w:val="00E7181F"/>
    <w:rsid w:val="00E719E5"/>
    <w:rsid w:val="00E72DA2"/>
    <w:rsid w:val="00E7318A"/>
    <w:rsid w:val="00E76C83"/>
    <w:rsid w:val="00E76CFF"/>
    <w:rsid w:val="00E838D0"/>
    <w:rsid w:val="00E85C9F"/>
    <w:rsid w:val="00E87A66"/>
    <w:rsid w:val="00E97953"/>
    <w:rsid w:val="00EA14F8"/>
    <w:rsid w:val="00EA2AA4"/>
    <w:rsid w:val="00EA3481"/>
    <w:rsid w:val="00EA5D54"/>
    <w:rsid w:val="00EA7C29"/>
    <w:rsid w:val="00EB105E"/>
    <w:rsid w:val="00EB3A75"/>
    <w:rsid w:val="00EB4F84"/>
    <w:rsid w:val="00EC0784"/>
    <w:rsid w:val="00EC42F8"/>
    <w:rsid w:val="00EC4E27"/>
    <w:rsid w:val="00EC52CF"/>
    <w:rsid w:val="00EC7927"/>
    <w:rsid w:val="00EC7ADE"/>
    <w:rsid w:val="00ED3226"/>
    <w:rsid w:val="00ED422A"/>
    <w:rsid w:val="00ED5D19"/>
    <w:rsid w:val="00ED7E81"/>
    <w:rsid w:val="00EE4487"/>
    <w:rsid w:val="00EE651A"/>
    <w:rsid w:val="00EF3C87"/>
    <w:rsid w:val="00EF7A4E"/>
    <w:rsid w:val="00F0093D"/>
    <w:rsid w:val="00F013A8"/>
    <w:rsid w:val="00F03B54"/>
    <w:rsid w:val="00F0550D"/>
    <w:rsid w:val="00F07BE0"/>
    <w:rsid w:val="00F10058"/>
    <w:rsid w:val="00F109E9"/>
    <w:rsid w:val="00F10AD4"/>
    <w:rsid w:val="00F13048"/>
    <w:rsid w:val="00F14B29"/>
    <w:rsid w:val="00F170D3"/>
    <w:rsid w:val="00F23537"/>
    <w:rsid w:val="00F2429D"/>
    <w:rsid w:val="00F257B6"/>
    <w:rsid w:val="00F25CA0"/>
    <w:rsid w:val="00F320AF"/>
    <w:rsid w:val="00F32137"/>
    <w:rsid w:val="00F41097"/>
    <w:rsid w:val="00F42140"/>
    <w:rsid w:val="00F432E4"/>
    <w:rsid w:val="00F433E4"/>
    <w:rsid w:val="00F55646"/>
    <w:rsid w:val="00F561E0"/>
    <w:rsid w:val="00F60BA2"/>
    <w:rsid w:val="00F64EDE"/>
    <w:rsid w:val="00F67FAC"/>
    <w:rsid w:val="00F706CD"/>
    <w:rsid w:val="00F71324"/>
    <w:rsid w:val="00F7198A"/>
    <w:rsid w:val="00F73535"/>
    <w:rsid w:val="00F767FE"/>
    <w:rsid w:val="00F90BBC"/>
    <w:rsid w:val="00F940E4"/>
    <w:rsid w:val="00FA0834"/>
    <w:rsid w:val="00FA0988"/>
    <w:rsid w:val="00FA2CAB"/>
    <w:rsid w:val="00FA2CE5"/>
    <w:rsid w:val="00FA3A5B"/>
    <w:rsid w:val="00FA4846"/>
    <w:rsid w:val="00FA4BA5"/>
    <w:rsid w:val="00FA78B2"/>
    <w:rsid w:val="00FB1554"/>
    <w:rsid w:val="00FB47A5"/>
    <w:rsid w:val="00FB55FF"/>
    <w:rsid w:val="00FC0182"/>
    <w:rsid w:val="00FC3FF6"/>
    <w:rsid w:val="00FD44F4"/>
    <w:rsid w:val="00FD63DF"/>
    <w:rsid w:val="00FD7DAA"/>
    <w:rsid w:val="00FE378B"/>
    <w:rsid w:val="00FE3BF4"/>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Mincho" w:eastAsia="MS Mincho" w:hAnsi="MS Mincho" w:cs="MS Mincho"/>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rPr>
      <w:vertAlign w:val="superscript"/>
    </w:rPr>
  </w:style>
  <w:style w:type="character" w:customStyle="1" w:styleId="a0">
    <w:name w:val="脚注ｴﾘｱ(標準)"/>
    <w:basedOn w:val="DefaultParagraphFont"/>
  </w:style>
  <w:style w:type="paragraph" w:customStyle="1" w:styleId="Word">
    <w:name w:val="標準；(Word文書)"/>
    <w:basedOn w:val="Normal"/>
  </w:style>
  <w:style w:type="character" w:customStyle="1" w:styleId="1">
    <w:name w:val="段落フォント1"/>
    <w:basedOn w:val="DefaultParagraphFont"/>
  </w:style>
  <w:style w:type="paragraph" w:customStyle="1" w:styleId="10">
    <w:name w:val="標準の表1"/>
    <w:basedOn w:val="Normal"/>
    <w:pPr>
      <w:jc w:val="left"/>
    </w:pPr>
    <w:rPr>
      <w:rFonts w:ascii="Century" w:hAnsi="Century"/>
      <w:sz w:val="21"/>
    </w:rPr>
  </w:style>
  <w:style w:type="paragraph" w:customStyle="1" w:styleId="11">
    <w:name w:val="ヘッダー1"/>
    <w:basedOn w:val="Normal"/>
    <w:pPr>
      <w:snapToGrid w:val="0"/>
    </w:pPr>
    <w:rPr>
      <w:rFonts w:ascii="Century" w:hAnsi="Century"/>
      <w:sz w:val="21"/>
    </w:rPr>
  </w:style>
  <w:style w:type="character" w:customStyle="1" w:styleId="a1">
    <w:name w:val="ヘッダー (文字)"/>
    <w:basedOn w:val="DefaultParagraphFont"/>
  </w:style>
  <w:style w:type="paragraph" w:customStyle="1" w:styleId="12">
    <w:name w:val="表 (格子)1"/>
    <w:basedOn w:val="Normal"/>
    <w:pPr>
      <w:jc w:val="left"/>
    </w:pPr>
    <w:rPr>
      <w:rFonts w:ascii="Century" w:hAnsi="Century"/>
      <w:sz w:val="21"/>
    </w:rPr>
  </w:style>
  <w:style w:type="paragraph" w:customStyle="1" w:styleId="13">
    <w:name w:val="リスト段落1"/>
    <w:basedOn w:val="Normal"/>
    <w:pPr>
      <w:ind w:left="1762"/>
    </w:pPr>
    <w:rPr>
      <w:rFonts w:ascii="Century" w:hAnsi="Century"/>
      <w:sz w:val="21"/>
    </w:rPr>
  </w:style>
  <w:style w:type="paragraph" w:customStyle="1" w:styleId="14">
    <w:name w:val="書式なし1"/>
    <w:basedOn w:val="Normal"/>
    <w:pPr>
      <w:jc w:val="left"/>
    </w:pPr>
    <w:rPr>
      <w:rFonts w:ascii="MS Gothic" w:eastAsia="MS Gothic" w:hAnsi="MS Gothic"/>
      <w:sz w:val="20"/>
    </w:rPr>
  </w:style>
  <w:style w:type="character" w:customStyle="1" w:styleId="a2">
    <w:name w:val="書式なし (文字)"/>
    <w:rPr>
      <w:rFonts w:ascii="MS Gothic" w:eastAsia="MS Gothic" w:hAnsi="MS Gothic"/>
      <w:sz w:val="21"/>
    </w:rPr>
  </w:style>
  <w:style w:type="paragraph" w:styleId="BalloonText">
    <w:name w:val="Balloon Text"/>
    <w:basedOn w:val="Normal"/>
    <w:link w:val="BalloonTextChar"/>
    <w:uiPriority w:val="99"/>
    <w:semiHidden/>
    <w:unhideWhenUsed/>
    <w:rsid w:val="003E3D34"/>
    <w:rPr>
      <w:rFonts w:ascii="Arial" w:eastAsia="MS Gothic" w:hAnsi="Arial" w:cs="Times New Roman"/>
      <w:sz w:val="18"/>
      <w:szCs w:val="18"/>
    </w:rPr>
  </w:style>
  <w:style w:type="character" w:customStyle="1" w:styleId="BalloonTextChar">
    <w:name w:val="Balloon Text Char"/>
    <w:link w:val="BalloonText"/>
    <w:uiPriority w:val="99"/>
    <w:semiHidden/>
    <w:rsid w:val="003E3D34"/>
    <w:rPr>
      <w:rFonts w:ascii="Arial" w:eastAsia="MS Gothic" w:hAnsi="Arial" w:cs="Times New Roman"/>
      <w:color w:val="000000"/>
      <w:sz w:val="18"/>
      <w:szCs w:val="18"/>
    </w:rPr>
  </w:style>
  <w:style w:type="table" w:styleId="TableGrid">
    <w:name w:val="Table Grid"/>
    <w:basedOn w:val="TableNormal"/>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248C"/>
    <w:pPr>
      <w:tabs>
        <w:tab w:val="center" w:pos="4252"/>
        <w:tab w:val="right" w:pos="8504"/>
      </w:tabs>
      <w:snapToGrid w:val="0"/>
    </w:pPr>
  </w:style>
  <w:style w:type="character" w:customStyle="1" w:styleId="HeaderChar">
    <w:name w:val="Header Char"/>
    <w:link w:val="Header"/>
    <w:uiPriority w:val="99"/>
    <w:rsid w:val="0032248C"/>
    <w:rPr>
      <w:rFonts w:ascii="Times New Roman" w:hAnsi="Times New Roman"/>
      <w:color w:val="000000"/>
      <w:sz w:val="24"/>
    </w:rPr>
  </w:style>
  <w:style w:type="paragraph" w:styleId="Footer">
    <w:name w:val="footer"/>
    <w:basedOn w:val="Normal"/>
    <w:link w:val="FooterChar"/>
    <w:uiPriority w:val="99"/>
    <w:unhideWhenUsed/>
    <w:rsid w:val="0032248C"/>
    <w:pPr>
      <w:tabs>
        <w:tab w:val="center" w:pos="4252"/>
        <w:tab w:val="right" w:pos="8504"/>
      </w:tabs>
      <w:snapToGrid w:val="0"/>
    </w:pPr>
  </w:style>
  <w:style w:type="character" w:customStyle="1" w:styleId="FooterChar">
    <w:name w:val="Footer Char"/>
    <w:link w:val="Footer"/>
    <w:uiPriority w:val="99"/>
    <w:rsid w:val="0032248C"/>
    <w:rPr>
      <w:rFonts w:ascii="Times New Roman" w:hAnsi="Times New Roman"/>
      <w:color w:val="000000"/>
      <w:sz w:val="24"/>
    </w:rPr>
  </w:style>
  <w:style w:type="table" w:customStyle="1" w:styleId="15">
    <w:name w:val="表 (格子)1"/>
    <w:basedOn w:val="TableNormal"/>
    <w:next w:val="TableGrid"/>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99"/>
    <w:unhideWhenUsed/>
    <w:rsid w:val="005852FA"/>
    <w:pPr>
      <w:jc w:val="right"/>
    </w:pPr>
    <w:rPr>
      <w:rFonts w:hint="default"/>
      <w:sz w:val="20"/>
    </w:rPr>
  </w:style>
  <w:style w:type="character" w:customStyle="1" w:styleId="ClosingChar">
    <w:name w:val="Closing Char"/>
    <w:link w:val="Closing"/>
    <w:uiPriority w:val="99"/>
    <w:rsid w:val="005852FA"/>
    <w:rPr>
      <w:rFonts w:ascii="Times New Roman" w:hAnsi="Times New Roman"/>
      <w:color w:val="000000"/>
    </w:rPr>
  </w:style>
  <w:style w:type="paragraph" w:styleId="ListParagraph">
    <w:name w:val="List Paragraph"/>
    <w:basedOn w:val="Normal"/>
    <w:uiPriority w:val="34"/>
    <w:qFormat/>
    <w:rsid w:val="00A51DB4"/>
    <w:pPr>
      <w:ind w:leftChars="400" w:left="840"/>
    </w:pPr>
  </w:style>
  <w:style w:type="paragraph" w:styleId="Revision">
    <w:name w:val="Revision"/>
    <w:hidden/>
    <w:uiPriority w:val="99"/>
    <w:semiHidden/>
    <w:rsid w:val="00AE58C4"/>
    <w:rPr>
      <w:rFonts w:ascii="Times New Roman" w:hAnsi="Times New Roman" w:hint="eastAsia"/>
      <w:color w:val="000000"/>
      <w:sz w:val="24"/>
    </w:rPr>
  </w:style>
  <w:style w:type="character" w:styleId="CommentReference">
    <w:name w:val="annotation reference"/>
    <w:basedOn w:val="DefaultParagraphFont"/>
    <w:uiPriority w:val="99"/>
    <w:semiHidden/>
    <w:unhideWhenUsed/>
    <w:rsid w:val="00271EB3"/>
    <w:rPr>
      <w:sz w:val="18"/>
      <w:szCs w:val="18"/>
    </w:rPr>
  </w:style>
  <w:style w:type="paragraph" w:styleId="CommentText">
    <w:name w:val="annotation text"/>
    <w:basedOn w:val="Normal"/>
    <w:link w:val="CommentTextChar"/>
    <w:uiPriority w:val="99"/>
    <w:semiHidden/>
    <w:unhideWhenUsed/>
    <w:rsid w:val="00271EB3"/>
    <w:pPr>
      <w:jc w:val="left"/>
    </w:pPr>
  </w:style>
  <w:style w:type="character" w:customStyle="1" w:styleId="CommentTextChar">
    <w:name w:val="Comment Text Char"/>
    <w:basedOn w:val="DefaultParagraphFont"/>
    <w:link w:val="CommentText"/>
    <w:uiPriority w:val="99"/>
    <w:semiHidden/>
    <w:rsid w:val="00271EB3"/>
    <w:rPr>
      <w:rFonts w:ascii="Times New Roman" w:hAnsi="Times New Roman"/>
      <w:color w:val="000000"/>
      <w:sz w:val="24"/>
    </w:rPr>
  </w:style>
  <w:style w:type="paragraph" w:styleId="CommentSubject">
    <w:name w:val="annotation subject"/>
    <w:basedOn w:val="CommentText"/>
    <w:next w:val="CommentText"/>
    <w:link w:val="CommentSubjectChar"/>
    <w:uiPriority w:val="99"/>
    <w:semiHidden/>
    <w:unhideWhenUsed/>
    <w:rsid w:val="00271EB3"/>
    <w:rPr>
      <w:b/>
      <w:bCs/>
    </w:rPr>
  </w:style>
  <w:style w:type="character" w:customStyle="1" w:styleId="CommentSubjectChar">
    <w:name w:val="Comment Subject Char"/>
    <w:basedOn w:val="CommentTextChar"/>
    <w:link w:val="CommentSubject"/>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4</Pages>
  <Words>775</Words>
  <Characters>4423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Okoshi Karen</dc:creator>
  <cp:lastModifiedBy>Đặng Đình Tiệp</cp:lastModifiedBy>
  <cp:revision>606</cp:revision>
  <cp:lastPrinted>2025-04-18T06:04:00Z</cp:lastPrinted>
  <dcterms:created xsi:type="dcterms:W3CDTF">2025-04-18T05:55:00Z</dcterms:created>
  <dcterms:modified xsi:type="dcterms:W3CDTF">2025-04-22T02:16:00Z</dcterms:modified>
</cp:coreProperties>
</file>