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2DD7EB22"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7B7D9D">
        <w:rPr>
          <w:color w:val="auto"/>
          <w:spacing w:val="20"/>
          <w:sz w:val="28"/>
          <w:szCs w:val="28"/>
          <w:shd w:val="clear" w:color="FFFFFF" w:fill="auto"/>
          <w:fitText w:val="4440" w:id="1809669120"/>
        </w:rPr>
        <w:t>受入</w:t>
      </w:r>
      <w:r w:rsidR="00B43482" w:rsidRPr="007B7D9D">
        <w:rPr>
          <w:color w:val="auto"/>
          <w:spacing w:val="20"/>
          <w:sz w:val="28"/>
          <w:szCs w:val="28"/>
          <w:shd w:val="clear" w:color="FFFFFF" w:fill="auto"/>
          <w:fitText w:val="4440" w:id="1809669120"/>
        </w:rPr>
        <w:t>れ</w:t>
      </w:r>
      <w:r w:rsidRPr="007B7D9D">
        <w:rPr>
          <w:color w:val="auto"/>
          <w:spacing w:val="20"/>
          <w:sz w:val="28"/>
          <w:szCs w:val="28"/>
          <w:shd w:val="clear" w:color="FFFFFF" w:fill="auto"/>
          <w:fitText w:val="4440" w:id="1809669120"/>
        </w:rPr>
        <w:t>・活</w:t>
      </w:r>
      <w:r w:rsidR="001C5636" w:rsidRPr="007B7D9D">
        <w:rPr>
          <w:color w:val="auto"/>
          <w:spacing w:val="20"/>
          <w:sz w:val="28"/>
          <w:szCs w:val="28"/>
          <w:shd w:val="clear" w:color="FFFFFF" w:fill="auto"/>
          <w:fitText w:val="4440" w:id="1809669120"/>
        </w:rPr>
        <w:t>動状況に係る届出</w:t>
      </w:r>
      <w:r w:rsidR="001C5636" w:rsidRPr="007B7D9D">
        <w:rPr>
          <w:color w:val="auto"/>
          <w:sz w:val="28"/>
          <w:szCs w:val="28"/>
          <w:shd w:val="clear" w:color="FFFFFF" w:fill="auto"/>
          <w:fitText w:val="4440" w:id="1809669120"/>
        </w:rPr>
        <w:t>書</w:t>
      </w:r>
    </w:p>
    <w:p w14:paraId="36C9FD85" w14:textId="77777777" w:rsidR="00A15773" w:rsidRPr="00454C24" w:rsidRDefault="00A15773">
      <w:pPr>
        <w:spacing w:line="285" w:lineRule="exact"/>
        <w:rPr>
          <w:rFonts w:hint="default"/>
          <w:color w:val="000000" w:themeColor="text1"/>
          <w:sz w:val="22"/>
          <w:szCs w:val="22"/>
        </w:rPr>
      </w:pP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7AEB05CC" w14:textId="77777777" w:rsidR="00A15773" w:rsidRPr="00555E5E" w:rsidRDefault="001D41DA">
      <w:pPr>
        <w:spacing w:line="285" w:lineRule="exact"/>
        <w:rPr>
          <w:rFonts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54A4DA9" w14:textId="77777777" w:rsidR="00354310" w:rsidRPr="00555E5E" w:rsidRDefault="00A739D5">
      <w:pPr>
        <w:spacing w:line="285" w:lineRule="exact"/>
        <w:rPr>
          <w:rFonts w:asciiTheme="minorEastAsia" w:eastAsiaTheme="minorEastAsia" w:hAnsiTheme="minorEastAsia" w:hint="default"/>
          <w:color w:val="000000" w:themeColor="text1"/>
          <w:sz w:val="22"/>
          <w:szCs w:val="22"/>
          <w:lang w:eastAsia="zh-CN"/>
        </w:rPr>
      </w:pPr>
      <w:r w:rsidRPr="00555E5E">
        <w:rPr>
          <w:rFonts w:asciiTheme="minorEastAsia" w:eastAsiaTheme="minorEastAsia" w:hAnsiTheme="minorEastAsia"/>
          <w:color w:val="000000" w:themeColor="text1"/>
          <w:sz w:val="22"/>
          <w:szCs w:val="22"/>
          <w:shd w:val="clear" w:color="FFFFFF" w:fill="auto"/>
          <w:lang w:eastAsia="zh-CN"/>
        </w:rPr>
        <w:t xml:space="preserve">　　　　　　　　　　　　　　　　　　</w:t>
      </w:r>
    </w:p>
    <w:p w14:paraId="2E920B43" w14:textId="416BCAD1" w:rsidR="002F7D3A" w:rsidRPr="00B43482" w:rsidRDefault="00A15773">
      <w:pPr>
        <w:spacing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6C8DF558" w14:textId="77777777" w:rsidR="00A15773" w:rsidRPr="00555E5E" w:rsidRDefault="00A15773">
      <w:pPr>
        <w:spacing w:line="285" w:lineRule="exact"/>
        <w:jc w:val="center"/>
        <w:rPr>
          <w:rFonts w:hint="default"/>
          <w:color w:val="000000" w:themeColor="text1"/>
          <w:sz w:val="22"/>
          <w:szCs w:val="22"/>
          <w:lang w:eastAsia="zh-CN"/>
        </w:rPr>
      </w:pPr>
      <w:r w:rsidRPr="00555E5E">
        <w:rPr>
          <w:color w:val="000000" w:themeColor="text1"/>
          <w:sz w:val="22"/>
          <w:szCs w:val="22"/>
          <w:shd w:val="clear" w:color="FFFFFF" w:fill="auto"/>
          <w:lang w:eastAsia="zh-CN"/>
        </w:rPr>
        <w:t>記</w:t>
      </w:r>
    </w:p>
    <w:p w14:paraId="1D0A11C7" w14:textId="77777777" w:rsidR="00A15773" w:rsidRPr="00555E5E" w:rsidRDefault="00A15773">
      <w:pPr>
        <w:spacing w:line="285" w:lineRule="exact"/>
        <w:rPr>
          <w:rFonts w:hint="default"/>
          <w:color w:val="000000" w:themeColor="text1"/>
          <w:sz w:val="22"/>
          <w:szCs w:val="22"/>
          <w:lang w:eastAsia="zh-CN"/>
        </w:rPr>
      </w:pPr>
    </w:p>
    <w:p w14:paraId="2658CCD8" w14:textId="77777777" w:rsidR="00A15773" w:rsidRPr="00555E5E" w:rsidRDefault="00A0005A">
      <w:pPr>
        <w:spacing w:line="285" w:lineRule="exact"/>
        <w:ind w:left="485" w:hanging="485"/>
        <w:rPr>
          <w:rFonts w:hint="default"/>
          <w:color w:val="000000" w:themeColor="text1"/>
          <w:sz w:val="22"/>
          <w:szCs w:val="22"/>
          <w:shd w:val="clear" w:color="FFFFFF" w:fill="auto"/>
          <w:lang w:eastAsia="zh-CN"/>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37B7543C" w14:textId="77777777" w:rsidR="00AF135A" w:rsidRPr="00555E5E" w:rsidRDefault="00AF135A">
      <w:pPr>
        <w:spacing w:line="285" w:lineRule="exact"/>
        <w:ind w:left="485" w:hanging="485"/>
        <w:rPr>
          <w:rFonts w:hint="default"/>
          <w:color w:val="000000" w:themeColor="text1"/>
          <w:sz w:val="22"/>
          <w:szCs w:val="22"/>
          <w:shd w:val="clear" w:color="FFFFFF" w:fill="auto"/>
          <w:lang w:eastAsia="zh-CN"/>
        </w:rPr>
      </w:pPr>
    </w:p>
    <w:p w14:paraId="0F274C81" w14:textId="66D1AF5F" w:rsidR="00AF135A" w:rsidRPr="00555E5E" w:rsidRDefault="002F7D3A" w:rsidP="00512054">
      <w:pPr>
        <w:spacing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0E020C">
        <w:rPr>
          <w:rFonts w:hint="default"/>
          <w:color w:val="000000" w:themeColor="text1"/>
          <w:sz w:val="22"/>
          <w:szCs w:val="22"/>
          <w:u w:val="single"/>
          <w:shd w:val="clear" w:color="FFFFFF" w:fill="auto"/>
          <w:lang w:eastAsia="zh-CN"/>
        </w:rPr>
        <w:t>2001</w:t>
      </w:r>
      <w:r w:rsidR="0036650B" w:rsidRPr="00555E5E">
        <w:rPr>
          <w:color w:val="000000" w:themeColor="text1"/>
          <w:sz w:val="22"/>
          <w:szCs w:val="22"/>
          <w:u w:val="single"/>
          <w:shd w:val="clear" w:color="FFFFFF" w:fill="auto"/>
          <w:lang w:eastAsia="zh-CN"/>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w:t>
      </w:r>
      <w:r w:rsidR="00512054">
        <w:rPr>
          <w:rFonts w:hint="default"/>
          <w:color w:val="000000" w:themeColor="text1"/>
          <w:sz w:val="22"/>
          <w:szCs w:val="22"/>
          <w:u w:val="single"/>
          <w:shd w:val="clear" w:color="FFFFFF" w:fill="auto"/>
          <w:lang w:eastAsia="zh-CN"/>
        </w:rPr>
        <w:t>sds </w:t>
      </w:r>
      <w:r w:rsidR="0036650B" w:rsidRPr="00555E5E">
        <w:rPr>
          <w:color w:val="000000" w:themeColor="text1"/>
          <w:sz w:val="22"/>
          <w:szCs w:val="22"/>
          <w:u w:val="single"/>
          <w:shd w:val="clear" w:color="FFFFFF" w:fill="auto"/>
          <w:lang w:eastAsia="zh-CN"/>
        </w:rPr>
        <w:t xml:space="preserve">第　　</w:t>
      </w:r>
      <w:r w:rsidR="00F03B54" w:rsidRPr="00555E5E">
        <w:rPr>
          <w:color w:val="000000" w:themeColor="text1"/>
          <w:sz w:val="22"/>
          <w:szCs w:val="22"/>
          <w:u w:val="single"/>
          <w:shd w:val="clear" w:color="FFFFFF" w:fill="auto"/>
          <w:lang w:eastAsia="zh-CN"/>
        </w:rPr>
        <w:t>四半期</w:t>
      </w:r>
    </w:p>
    <w:p w14:paraId="71AEA802" w14:textId="77777777" w:rsidR="00F03B54" w:rsidRPr="00555E5E" w:rsidRDefault="00F03B54" w:rsidP="00AF135A">
      <w:pPr>
        <w:spacing w:line="285" w:lineRule="exact"/>
        <w:ind w:left="485" w:hanging="485"/>
        <w:rPr>
          <w:rFonts w:hint="default"/>
          <w:color w:val="000000" w:themeColor="text1"/>
          <w:sz w:val="22"/>
          <w:szCs w:val="22"/>
          <w:u w:val="single"/>
          <w:shd w:val="clear" w:color="FFFFFF" w:fill="auto"/>
          <w:lang w:eastAsia="zh-CN"/>
        </w:rPr>
      </w:pPr>
    </w:p>
    <w:p w14:paraId="547048F0" w14:textId="5475171E" w:rsidR="00E07290" w:rsidRPr="00555E5E" w:rsidRDefault="00A0005A" w:rsidP="00F03B54">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 xml:space="preserve">※　</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TableGrid"/>
        <w:tblW w:w="0" w:type="auto"/>
        <w:tblInd w:w="534" w:type="dxa"/>
        <w:tblLook w:val="04A0" w:firstRow="1" w:lastRow="0" w:firstColumn="1" w:lastColumn="0" w:noHBand="0" w:noVBand="1"/>
      </w:tblPr>
      <w:tblGrid>
        <w:gridCol w:w="610"/>
        <w:gridCol w:w="644"/>
        <w:gridCol w:w="644"/>
        <w:gridCol w:w="644"/>
        <w:gridCol w:w="644"/>
        <w:gridCol w:w="644"/>
        <w:gridCol w:w="644"/>
        <w:gridCol w:w="644"/>
        <w:gridCol w:w="644"/>
        <w:gridCol w:w="644"/>
        <w:gridCol w:w="644"/>
        <w:gridCol w:w="666"/>
        <w:gridCol w:w="644"/>
        <w:gridCol w:w="666"/>
      </w:tblGrid>
      <w:tr w:rsidR="006D444B" w:rsidRPr="00555E5E" w14:paraId="578668B7" w14:textId="77777777" w:rsidTr="00555E5E">
        <w:trPr>
          <w:trHeight w:val="520"/>
        </w:trPr>
        <w:tc>
          <w:tcPr>
            <w:tcW w:w="2216" w:type="dxa"/>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7B7D9D">
              <w:rPr>
                <w:color w:val="000000" w:themeColor="text1"/>
                <w:spacing w:val="12"/>
                <w:w w:val="92"/>
                <w:sz w:val="22"/>
                <w:szCs w:val="22"/>
                <w:fitText w:val="1998" w:id="2021316864"/>
              </w:rPr>
              <w:t>法人番号（１３桁</w:t>
            </w:r>
            <w:r w:rsidRPr="007B7D9D">
              <w:rPr>
                <w:color w:val="000000" w:themeColor="text1"/>
                <w:spacing w:val="-1"/>
                <w:w w:val="92"/>
                <w:sz w:val="22"/>
                <w:szCs w:val="22"/>
                <w:fitText w:val="1998" w:id="2021316864"/>
              </w:rPr>
              <w:t>）</w:t>
            </w:r>
          </w:p>
        </w:tc>
        <w:tc>
          <w:tcPr>
            <w:tcW w:w="523" w:type="dxa"/>
            <w:tcBorders>
              <w:right w:val="dashSmallGap" w:sz="4" w:space="0" w:color="auto"/>
            </w:tcBorders>
            <w:vAlign w:val="center"/>
          </w:tcPr>
          <w:p w14:paraId="05C0DBE9" w14:textId="493B5930" w:rsidR="00555E5E" w:rsidRPr="00555E5E" w:rsidRDefault="00FB7FC5" w:rsidP="00FB7FC5">
            <w:pPr>
              <w:pStyle w:val="Word"/>
              <w:spacing w:line="285" w:lineRule="exac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52C13776" w14:textId="2440603E"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59797E16" w14:textId="6FA6F58F"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0</w:t>
            </w:r>
          </w:p>
        </w:tc>
        <w:tc>
          <w:tcPr>
            <w:tcW w:w="524" w:type="dxa"/>
            <w:tcBorders>
              <w:left w:val="dashSmallGap" w:sz="4" w:space="0" w:color="auto"/>
              <w:right w:val="dashSmallGap" w:sz="4" w:space="0" w:color="auto"/>
            </w:tcBorders>
            <w:vAlign w:val="center"/>
          </w:tcPr>
          <w:p w14:paraId="24E6F221" w14:textId="4B197A54"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4AE39130" w14:textId="062D6D2F"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1745B6EE" w14:textId="13EAE1D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3" w:type="dxa"/>
            <w:tcBorders>
              <w:left w:val="dashSmallGap" w:sz="4" w:space="0" w:color="auto"/>
              <w:right w:val="dashSmallGap" w:sz="4" w:space="0" w:color="auto"/>
            </w:tcBorders>
            <w:vAlign w:val="center"/>
          </w:tcPr>
          <w:p w14:paraId="68878FCA" w14:textId="6AADDA2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33A43597" w14:textId="55E44EF2"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3DA8A956" w14:textId="79F7D8D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0A752D06" w14:textId="6B94CB62"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4C4CFE6B" w14:textId="464B5F98"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40C93466" w14:textId="23A8F709"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c>
          <w:tcPr>
            <w:tcW w:w="524" w:type="dxa"/>
            <w:tcBorders>
              <w:left w:val="dashSmallGap" w:sz="4" w:space="0" w:color="auto"/>
            </w:tcBorders>
            <w:vAlign w:val="center"/>
          </w:tcPr>
          <w:p w14:paraId="01EC0B9E" w14:textId="33FEDED3"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1</w:t>
            </w:r>
          </w:p>
        </w:tc>
      </w:tr>
      <w:tr w:rsidR="00555E5E" w:rsidRPr="00555E5E" w14:paraId="14F38B34" w14:textId="77777777" w:rsidTr="00555E5E">
        <w:trPr>
          <w:trHeight w:val="710"/>
        </w:trPr>
        <w:tc>
          <w:tcPr>
            <w:tcW w:w="2216" w:type="dxa"/>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6810" w:type="dxa"/>
            <w:gridSpan w:val="13"/>
            <w:vAlign w:val="center"/>
          </w:tcPr>
          <w:p w14:paraId="7FB319D9" w14:textId="49D23B83" w:rsidR="001C5BEC" w:rsidRPr="00555E5E" w:rsidRDefault="006D444B" w:rsidP="006D444B">
            <w:pPr>
              <w:pStyle w:val="Word"/>
              <w:spacing w:line="285" w:lineRule="exact"/>
              <w:rPr>
                <w:rFonts w:hint="default"/>
                <w:color w:val="000000" w:themeColor="text1"/>
                <w:sz w:val="22"/>
                <w:szCs w:val="22"/>
              </w:rPr>
            </w:pPr>
            <w:r>
              <w:rPr>
                <w:rFonts w:hint="default"/>
                <w:color w:val="000000" w:themeColor="text1"/>
                <w:sz w:val="22"/>
                <w:szCs w:val="22"/>
              </w:rPr>
              <w:t>SDFSDF</w:t>
            </w:r>
          </w:p>
        </w:tc>
      </w:tr>
      <w:tr w:rsidR="00555E5E" w:rsidRPr="00555E5E" w14:paraId="3EB46C43" w14:textId="77777777" w:rsidTr="00555E5E">
        <w:trPr>
          <w:trHeight w:val="551"/>
        </w:trPr>
        <w:tc>
          <w:tcPr>
            <w:tcW w:w="2216" w:type="dxa"/>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6810" w:type="dxa"/>
            <w:gridSpan w:val="13"/>
            <w:tcBorders>
              <w:bottom w:val="dashSmallGap" w:sz="4" w:space="0" w:color="auto"/>
            </w:tcBorders>
            <w:vAlign w:val="center"/>
          </w:tcPr>
          <w:p w14:paraId="51F1A785" w14:textId="5C63B11C" w:rsidR="00F03B54" w:rsidRPr="00555E5E" w:rsidRDefault="00955520" w:rsidP="00955520">
            <w:pPr>
              <w:pStyle w:val="Word"/>
              <w:spacing w:line="285" w:lineRule="exact"/>
              <w:rPr>
                <w:rFonts w:hint="default"/>
                <w:color w:val="000000" w:themeColor="text1"/>
                <w:sz w:val="22"/>
                <w:szCs w:val="22"/>
              </w:rPr>
            </w:pPr>
            <w:r>
              <w:rPr>
                <w:rFonts w:hint="default"/>
                <w:color w:val="000000" w:themeColor="text1"/>
                <w:sz w:val="22"/>
                <w:szCs w:val="22"/>
              </w:rPr>
              <w:t>sdfdsf</w:t>
            </w:r>
          </w:p>
        </w:tc>
      </w:tr>
      <w:tr w:rsidR="00555E5E" w:rsidRPr="00555E5E" w14:paraId="2435E8BB" w14:textId="77777777" w:rsidTr="00555E5E">
        <w:trPr>
          <w:trHeight w:val="842"/>
        </w:trPr>
        <w:tc>
          <w:tcPr>
            <w:tcW w:w="2216" w:type="dxa"/>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6810" w:type="dxa"/>
            <w:gridSpan w:val="13"/>
            <w:tcBorders>
              <w:top w:val="dashSmallGap" w:sz="4" w:space="0" w:color="auto"/>
            </w:tcBorders>
            <w:vAlign w:val="center"/>
          </w:tcPr>
          <w:p w14:paraId="5C117156" w14:textId="0EB0F36A" w:rsidR="00F03B54" w:rsidRPr="00555E5E" w:rsidRDefault="002B006D" w:rsidP="002B006D">
            <w:pPr>
              <w:pStyle w:val="Word"/>
              <w:spacing w:line="285" w:lineRule="exact"/>
              <w:rPr>
                <w:rFonts w:hint="default"/>
                <w:color w:val="000000" w:themeColor="text1"/>
                <w:sz w:val="22"/>
                <w:szCs w:val="22"/>
              </w:rPr>
            </w:pPr>
            <w:r>
              <w:rPr>
                <w:rFonts w:hint="default"/>
                <w:color w:val="000000" w:themeColor="text1"/>
                <w:sz w:val="22"/>
                <w:szCs w:val="22"/>
              </w:rPr>
              <w:t/>
            </w:r>
          </w:p>
        </w:tc>
      </w:tr>
      <w:tr w:rsidR="00555E5E" w:rsidRPr="00555E5E" w14:paraId="3F4181AE" w14:textId="77777777" w:rsidTr="00555E5E">
        <w:trPr>
          <w:trHeight w:val="1523"/>
        </w:trPr>
        <w:tc>
          <w:tcPr>
            <w:tcW w:w="2216" w:type="dxa"/>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lastRenderedPageBreak/>
              <w:t>住</w:t>
            </w:r>
            <w:r w:rsidRPr="007B7D9D">
              <w:rPr>
                <w:color w:val="000000" w:themeColor="text1"/>
                <w:sz w:val="22"/>
                <w:szCs w:val="22"/>
                <w:fitText w:val="1332" w:id="1907122432"/>
              </w:rPr>
              <w:t>所</w:t>
            </w:r>
          </w:p>
        </w:tc>
        <w:tc>
          <w:tcPr>
            <w:tcW w:w="6810" w:type="dxa"/>
            <w:gridSpan w:val="13"/>
            <w:vAlign w:val="center"/>
          </w:tcPr>
          <w:p w14:paraId="576BE5A4" w14:textId="73B50B86"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 xml:space="preserve">〒　</w:t>
            </w:r>
            <w:r w:rsidR="002C6919">
              <w:rPr>
                <w:rFonts w:hint="default"/>
                <w:color w:val="000000" w:themeColor="text1"/>
                <w:sz w:val="22"/>
                <w:szCs w:val="22"/>
              </w:rPr>
              <w:t>1232</w:t>
            </w:r>
          </w:p>
          <w:p w14:paraId="6155B8F1" w14:textId="18C4B0F1" w:rsidR="00AF135A" w:rsidRPr="00555E5E" w:rsidRDefault="00393096" w:rsidP="0036650B">
            <w:pPr>
              <w:pStyle w:val="Word"/>
              <w:spacing w:line="285" w:lineRule="exact"/>
              <w:rPr>
                <w:rFonts w:hint="default"/>
                <w:color w:val="000000" w:themeColor="text1"/>
                <w:sz w:val="22"/>
                <w:szCs w:val="22"/>
              </w:rPr>
            </w:pPr>
            <w:r>
              <w:rPr>
                <w:rFonts w:hint="default"/>
                <w:color w:val="000000" w:themeColor="text1"/>
                <w:sz w:val="22"/>
                <w:szCs w:val="22"/>
              </w:rPr>
              <w:t>sdfsdf</w:t>
            </w:r>
            <w:r w:rsidR="00555E5E">
              <w:rPr>
                <w:color w:val="000000" w:themeColor="text1"/>
                <w:sz w:val="22"/>
                <w:szCs w:val="22"/>
              </w:rPr>
              <w:t xml:space="preserve">　</w:t>
            </w:r>
          </w:p>
          <w:p w14:paraId="30A4D2C3" w14:textId="77777777" w:rsidR="00555E5E" w:rsidRDefault="00555E5E" w:rsidP="00555E5E">
            <w:pPr>
              <w:pStyle w:val="Word"/>
              <w:spacing w:line="285" w:lineRule="exact"/>
              <w:ind w:firstLineChars="1200" w:firstLine="2667"/>
              <w:jc w:val="right"/>
              <w:rPr>
                <w:rFonts w:hint="default"/>
                <w:color w:val="000000" w:themeColor="text1"/>
                <w:sz w:val="22"/>
                <w:szCs w:val="22"/>
              </w:rPr>
            </w:pP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0A007C1B">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53FE937" w:rsidR="00AF135A" w:rsidRPr="00555E5E" w:rsidRDefault="00555E5E" w:rsidP="002D0C08">
            <w:pPr>
              <w:pStyle w:val="Word"/>
              <w:spacing w:line="285" w:lineRule="exact"/>
              <w:ind w:right="888" w:firstLineChars="800" w:firstLine="1778"/>
              <w:rPr>
                <w:rFonts w:hint="default"/>
                <w:color w:val="000000" w:themeColor="text1"/>
                <w:sz w:val="22"/>
                <w:szCs w:val="22"/>
              </w:rPr>
            </w:pPr>
            <w:r>
              <w:rPr>
                <w:color w:val="000000" w:themeColor="text1"/>
                <w:sz w:val="22"/>
                <w:szCs w:val="22"/>
              </w:rPr>
              <w:t xml:space="preserve">電話（　</w:t>
            </w:r>
            <w:r w:rsidR="002D0C08">
              <w:rPr>
                <w:rFonts w:hint="default"/>
                <w:color w:val="000000" w:themeColor="text1"/>
                <w:sz w:val="22"/>
                <w:szCs w:val="22"/>
              </w:rPr>
              <w:t>ds123123</w:t>
            </w:r>
            <w:r w:rsidR="00AF135A" w:rsidRPr="00555E5E">
              <w:rPr>
                <w:color w:val="000000" w:themeColor="text1"/>
                <w:sz w:val="22"/>
                <w:szCs w:val="22"/>
              </w:rPr>
              <w:t xml:space="preserve">　）</w:t>
            </w:r>
            <w:r>
              <w:rPr>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3A7A1CA6" w14:textId="6B063016" w:rsidR="00454C24" w:rsidRPr="00B10CB9" w:rsidRDefault="003F5066" w:rsidP="00BB2F6F">
      <w:pPr>
        <w:pStyle w:val="Word"/>
        <w:spacing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405DED8" w14:textId="77777777" w:rsidR="00454C24" w:rsidRPr="00B10CB9" w:rsidRDefault="00454C24" w:rsidP="00BB2F6F">
      <w:pPr>
        <w:pStyle w:val="Word"/>
        <w:spacing w:line="285" w:lineRule="exact"/>
        <w:rPr>
          <w:rFonts w:hint="default"/>
          <w:color w:val="auto"/>
          <w:sz w:val="22"/>
          <w:szCs w:val="22"/>
        </w:rPr>
      </w:pP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737565C3" w14:textId="0A58E048" w:rsidR="00454C24" w:rsidRPr="00B10CB9" w:rsidRDefault="003F5066" w:rsidP="008508EC">
      <w:pPr>
        <w:pStyle w:val="Word"/>
        <w:spacing w:line="285" w:lineRule="exact"/>
        <w:ind w:leftChars="100" w:left="242" w:firstLineChars="200" w:firstLine="445"/>
        <w:rPr>
          <w:rFonts w:hint="default"/>
          <w:color w:val="auto"/>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51BA0A10" w14:textId="77777777" w:rsidR="00454C24" w:rsidRPr="00454C24" w:rsidRDefault="00454C24" w:rsidP="008508EC">
      <w:pPr>
        <w:pStyle w:val="Word"/>
        <w:spacing w:line="285" w:lineRule="exact"/>
        <w:ind w:leftChars="100" w:left="242" w:firstLineChars="200" w:firstLine="445"/>
        <w:rPr>
          <w:rFonts w:hint="default"/>
          <w:color w:val="000000" w:themeColor="text1"/>
          <w:sz w:val="22"/>
          <w:szCs w:val="22"/>
        </w:rPr>
      </w:pPr>
    </w:p>
    <w:p w14:paraId="12C60E39" w14:textId="623D65A6" w:rsidR="008A1AD0" w:rsidRPr="00555E5E" w:rsidRDefault="00D63AFE" w:rsidP="00886795">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77777777" w:rsidR="00C0660A" w:rsidRPr="00555E5E" w:rsidRDefault="008A5639" w:rsidP="008A5639">
      <w:pPr>
        <w:pStyle w:val="Word"/>
        <w:spacing w:line="285" w:lineRule="exact"/>
        <w:ind w:left="445" w:hangingChars="200" w:hanging="445"/>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16FB2E71" w14:textId="77777777" w:rsidR="002C1668" w:rsidRPr="00555E5E" w:rsidRDefault="002C1668"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3D315B13" w14:textId="5AE818C9" w:rsidR="00A24354" w:rsidRPr="00555E5E" w:rsidRDefault="00B43482"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TableGrid"/>
        <w:tblW w:w="10317" w:type="dxa"/>
        <w:tblInd w:w="350" w:type="dxa"/>
        <w:tblLook w:val="04A0" w:firstRow="1" w:lastRow="0" w:firstColumn="1" w:lastColumn="0" w:noHBand="0" w:noVBand="1"/>
      </w:tblPr>
      <w:tblGrid>
        <w:gridCol w:w="703"/>
        <w:gridCol w:w="2550"/>
        <w:gridCol w:w="1995"/>
        <w:gridCol w:w="2662"/>
        <w:gridCol w:w="2884"/>
        <w:gridCol w:w="1952"/>
      </w:tblGrid>
      <w:tr w:rsidR="00984666" w:rsidRPr="00555E5E" w14:paraId="072D94FD" w14:textId="77777777" w:rsidTr="00984666">
        <w:trPr>
          <w:trHeight w:val="950"/>
        </w:trPr>
        <w:tc>
          <w:tcPr>
            <w:tcW w:w="617" w:type="dxa"/>
            <w:tcBorders>
              <w:tl2br w:val="single" w:sz="4" w:space="0" w:color="auto"/>
            </w:tcBorders>
            <w:vAlign w:val="center"/>
          </w:tcPr>
          <w:p w14:paraId="297FC052"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22"/>
                <w:szCs w:val="22"/>
              </w:rPr>
            </w:pPr>
          </w:p>
        </w:tc>
        <w:tc>
          <w:tcPr>
            <w:tcW w:w="2044" w:type="dxa"/>
            <w:vAlign w:val="center"/>
          </w:tcPr>
          <w:p w14:paraId="2501CA28"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50B51521"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556" w:type="dxa"/>
            <w:vAlign w:val="center"/>
          </w:tcPr>
          <w:p w14:paraId="4DF88075"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164F0CE"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2142" w:type="dxa"/>
          </w:tcPr>
          <w:p w14:paraId="2876E2AF"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73E310D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2338" w:type="dxa"/>
            <w:vAlign w:val="center"/>
          </w:tcPr>
          <w:p w14:paraId="690ADE73"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6104DED5"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620" w:type="dxa"/>
            <w:shd w:val="clear" w:color="auto" w:fill="auto"/>
          </w:tcPr>
          <w:p w14:paraId="12E5714A" w14:textId="77777777" w:rsidR="00A24354" w:rsidRPr="00555E5E" w:rsidRDefault="00A24354" w:rsidP="001E5F9C">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0737EA8B" w14:textId="77777777" w:rsidR="00A24354" w:rsidRPr="00555E5E" w:rsidRDefault="00A24354" w:rsidP="001E5F9C">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84666" w:rsidRPr="00555E5E" w14:paraId="75C0A186" w14:textId="77777777" w:rsidTr="00984666">
        <w:trPr>
          <w:trHeight w:val="374"/>
        </w:trPr>
        <w:tc>
          <w:tcPr>
            <w:tcW w:w="617" w:type="dxa"/>
            <w:vAlign w:val="center"/>
          </w:tcPr>
          <w:p w14:paraId="7AB9741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2044" w:type="dxa"/>
            <w:vAlign w:val="center"/>
          </w:tcPr>
          <w:p w14:paraId="37A8844E" w14:textId="4A0979DD" w:rsidR="00A24354" w:rsidRPr="00555E5E" w:rsidRDefault="00A526F8" w:rsidP="00AE1E3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10</w:t>
            </w:r>
            <w:r w:rsidR="00A24354" w:rsidRPr="00555E5E">
              <w:rPr>
                <w:rFonts w:asciiTheme="minorEastAsia" w:eastAsiaTheme="minorEastAsia" w:hAnsiTheme="minorEastAsia"/>
                <w:color w:val="000000" w:themeColor="text1"/>
                <w:sz w:val="22"/>
                <w:szCs w:val="22"/>
              </w:rPr>
              <w:t>人</w:t>
            </w:r>
          </w:p>
        </w:tc>
        <w:tc>
          <w:tcPr>
            <w:tcW w:w="1556" w:type="dxa"/>
            <w:vAlign w:val="center"/>
          </w:tcPr>
          <w:p w14:paraId="56E88345" w14:textId="5BC9B79E" w:rsidR="00A24354" w:rsidRPr="00555E5E" w:rsidRDefault="005E4DDA" w:rsidP="005E4DD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r w:rsidR="00A24354" w:rsidRPr="00555E5E">
              <w:rPr>
                <w:rFonts w:asciiTheme="minorEastAsia" w:eastAsiaTheme="minorEastAsia" w:hAnsiTheme="minorEastAsia"/>
                <w:color w:val="000000" w:themeColor="text1"/>
                <w:sz w:val="22"/>
                <w:szCs w:val="22"/>
              </w:rPr>
              <w:t>人</w:t>
            </w:r>
          </w:p>
        </w:tc>
        <w:tc>
          <w:tcPr>
            <w:tcW w:w="2142" w:type="dxa"/>
            <w:vAlign w:val="center"/>
          </w:tcPr>
          <w:p w14:paraId="07F65C1F" w14:textId="5652744B" w:rsidR="00A048AB" w:rsidRPr="00A048AB" w:rsidRDefault="00A048AB" w:rsidP="00A048A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3100CD3A" w14:textId="1138B634"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06CDF7C6" w14:textId="165BB164" w:rsidR="00A24354" w:rsidRPr="00555E5E" w:rsidRDefault="005F2D2B" w:rsidP="005F2D2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r w:rsidR="00A24354" w:rsidRPr="00555E5E">
              <w:rPr>
                <w:rFonts w:asciiTheme="minorEastAsia" w:eastAsiaTheme="minorEastAsia" w:hAnsiTheme="minorEastAsia"/>
                <w:color w:val="000000" w:themeColor="text1"/>
                <w:sz w:val="22"/>
                <w:szCs w:val="22"/>
              </w:rPr>
              <w:t>人</w:t>
            </w:r>
          </w:p>
        </w:tc>
        <w:tc>
          <w:tcPr>
            <w:tcW w:w="1620" w:type="dxa"/>
            <w:shd w:val="clear" w:color="auto" w:fill="auto"/>
          </w:tcPr>
          <w:p w14:paraId="26A72845" w14:textId="60A2391B" w:rsidR="00A24354" w:rsidRPr="00555E5E" w:rsidRDefault="005C41F4" w:rsidP="00984666">
            <w:pPr>
              <w:widowControl/>
              <w:overflowPunct/>
              <w:textAlignment w:val="auto"/>
              <w:rPr>
                <w:rFonts w:hint="default"/>
                <w:color w:val="000000" w:themeColor="text1"/>
                <w:sz w:val="22"/>
                <w:szCs w:val="22"/>
              </w:rPr>
            </w:pPr>
            <w:r w:rsidRPr="005C41F4">
              <w:rPr>
                <w:rFonts w:hint="default"/>
                <w:color w:val="000000" w:themeColor="text1"/>
                <w:sz w:val="22"/>
                <w:szCs w:val="22"/>
              </w:rPr>
              <w:t>ád</w:t>
            </w:r>
            <w:r w:rsidR="00A24354" w:rsidRPr="00555E5E">
              <w:rPr>
                <w:color w:val="000000" w:themeColor="text1"/>
                <w:sz w:val="22"/>
                <w:szCs w:val="22"/>
              </w:rPr>
              <w:t>人</w:t>
            </w:r>
          </w:p>
        </w:tc>
      </w:tr>
      <w:tr w:rsidR="00984666" w:rsidRPr="00555E5E" w14:paraId="10AE6165" w14:textId="77777777" w:rsidTr="00984666">
        <w:trPr>
          <w:trHeight w:val="392"/>
        </w:trPr>
        <w:tc>
          <w:tcPr>
            <w:tcW w:w="617" w:type="dxa"/>
            <w:vAlign w:val="center"/>
          </w:tcPr>
          <w:p w14:paraId="7A01964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2044" w:type="dxa"/>
            <w:vAlign w:val="center"/>
          </w:tcPr>
          <w:p w14:paraId="29EFF54B" w14:textId="7D45E327" w:rsidR="00A24354" w:rsidRPr="00555E5E" w:rsidRDefault="00B2403B" w:rsidP="00B2403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00A24354" w:rsidRPr="00555E5E">
              <w:rPr>
                <w:rFonts w:asciiTheme="minorEastAsia" w:eastAsiaTheme="minorEastAsia" w:hAnsiTheme="minorEastAsia"/>
                <w:color w:val="000000" w:themeColor="text1"/>
                <w:sz w:val="22"/>
                <w:szCs w:val="22"/>
              </w:rPr>
              <w:t>人</w:t>
            </w:r>
          </w:p>
        </w:tc>
        <w:tc>
          <w:tcPr>
            <w:tcW w:w="1556" w:type="dxa"/>
            <w:vAlign w:val="center"/>
          </w:tcPr>
          <w:p w14:paraId="047EDFB3" w14:textId="0FF18F33" w:rsidR="00D82A18" w:rsidRPr="00D82A18" w:rsidRDefault="00D82A18" w:rsidP="00D82A1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75A218AE" w14:textId="1258866F"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04859C78" w14:textId="57F75103" w:rsidR="00B14849" w:rsidRPr="00B14849" w:rsidRDefault="00B14849" w:rsidP="00B1484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10</w:t>
            </w:r>
          </w:p>
          <w:p w14:paraId="6699D4A1" w14:textId="14D0523B"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48B28A96" w14:textId="1A401C94" w:rsidR="00A87AAC" w:rsidRPr="00A87AAC" w:rsidRDefault="00A87AAC" w:rsidP="00A87AAC">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367F036C" w14:textId="047B82A0"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620" w:type="dxa"/>
            <w:shd w:val="clear" w:color="auto" w:fill="auto"/>
          </w:tcPr>
          <w:p w14:paraId="41B32565" w14:textId="1C3E624C" w:rsidR="00A24354" w:rsidRPr="00555E5E" w:rsidRDefault="00073DD8" w:rsidP="001E5F9C">
            <w:pPr>
              <w:widowControl/>
              <w:overflowPunct/>
              <w:jc w:val="right"/>
              <w:textAlignment w:val="auto"/>
              <w:rPr>
                <w:rFonts w:hint="default"/>
                <w:color w:val="000000" w:themeColor="text1"/>
                <w:sz w:val="22"/>
                <w:szCs w:val="22"/>
              </w:rPr>
            </w:pPr>
            <w:r w:rsidRPr="00073DD8">
              <w:rPr>
                <w:rFonts w:hint="default"/>
                <w:color w:val="000000" w:themeColor="text1"/>
                <w:sz w:val="22"/>
                <w:szCs w:val="22"/>
              </w:rPr>
              <w:t>ád</w:t>
            </w:r>
            <w:r w:rsidR="00A24354" w:rsidRPr="00555E5E">
              <w:rPr>
                <w:color w:val="000000" w:themeColor="text1"/>
                <w:sz w:val="22"/>
                <w:szCs w:val="22"/>
              </w:rPr>
              <w:t>人</w:t>
            </w:r>
          </w:p>
        </w:tc>
      </w:tr>
      <w:tr w:rsidR="00984666" w:rsidRPr="00555E5E" w14:paraId="0669FDC9" w14:textId="77777777" w:rsidTr="00984666">
        <w:trPr>
          <w:trHeight w:val="765"/>
        </w:trPr>
        <w:tc>
          <w:tcPr>
            <w:tcW w:w="617" w:type="dxa"/>
            <w:vAlign w:val="center"/>
          </w:tcPr>
          <w:p w14:paraId="0CDB2108"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2044" w:type="dxa"/>
            <w:vAlign w:val="center"/>
          </w:tcPr>
          <w:p w14:paraId="4DFAD48D" w14:textId="69D561EF" w:rsidR="008D4FB9" w:rsidRPr="008D4FB9" w:rsidRDefault="008D4FB9" w:rsidP="008D4FB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4D8EF25E" w14:textId="2AB8FF70"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45FEF88E" w14:textId="40622A73" w:rsidR="006A49C0" w:rsidRPr="006A49C0" w:rsidRDefault="006A49C0" w:rsidP="006A49C0">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7FF4DE68" w14:textId="61922FD5"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4001CD03" w14:textId="7BDB5090" w:rsidR="00B668F1" w:rsidRPr="00B668F1" w:rsidRDefault="00B668F1" w:rsidP="00B668F1">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700528F3" w14:textId="2022C375"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5740C729" w14:textId="42A7458C" w:rsidR="00A04B96" w:rsidRPr="00A04B96" w:rsidRDefault="00A04B96" w:rsidP="00A04B96">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1100E525" w14:textId="6B254F0D"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620" w:type="dxa"/>
            <w:tcBorders>
              <w:tr2bl w:val="single" w:sz="4" w:space="0" w:color="auto"/>
            </w:tcBorders>
            <w:shd w:val="clear" w:color="auto" w:fill="auto"/>
          </w:tcPr>
          <w:p w14:paraId="6A638173"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5F9F7BE8" w14:textId="77777777" w:rsidTr="00984666">
        <w:trPr>
          <w:trHeight w:val="891"/>
        </w:trPr>
        <w:tc>
          <w:tcPr>
            <w:tcW w:w="617" w:type="dxa"/>
            <w:vAlign w:val="center"/>
          </w:tcPr>
          <w:p w14:paraId="2B39B5CD"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2044" w:type="dxa"/>
            <w:vAlign w:val="center"/>
          </w:tcPr>
          <w:p w14:paraId="7FF398F5" w14:textId="5B6D42FF" w:rsidR="00D33908" w:rsidRPr="00D33908" w:rsidRDefault="00D33908" w:rsidP="00D3390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600052A3" w14:textId="3F3FF7AC"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50F7D55E" w14:textId="1E82288D" w:rsidR="00EA0E6A" w:rsidRPr="00EA0E6A" w:rsidRDefault="00EA0E6A" w:rsidP="00EA0E6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076F16E7" w14:textId="4EC15B2D"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5E669388" w14:textId="4DF84DCA" w:rsidR="002920C8" w:rsidRPr="002920C8" w:rsidRDefault="002920C8" w:rsidP="002920C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4BCE4DAC" w14:textId="2036B009"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44868A56" w14:textId="3EBF236F" w:rsidR="00BA0DE9" w:rsidRPr="00555E5E" w:rsidRDefault="00104184" w:rsidP="001E5F9C">
            <w:pPr>
              <w:spacing w:line="285" w:lineRule="exact"/>
              <w:jc w:val="right"/>
              <w:rPr>
                <w:rFonts w:asciiTheme="minorEastAsia" w:eastAsiaTheme="minorEastAsia" w:hAnsiTheme="minorEastAsia" w:hint="default"/>
                <w:color w:val="000000" w:themeColor="text1"/>
                <w:sz w:val="22"/>
                <w:szCs w:val="22"/>
              </w:rPr>
            </w:pPr>
            <w:r w:rsidRPr="00104184">
              <w:rPr>
                <w:rFonts w:asciiTheme="minorEastAsia" w:eastAsiaTheme="minorEastAsia" w:hAnsiTheme="minorEastAsia" w:hint="default"/>
                <w:color w:val="000000" w:themeColor="text1"/>
                <w:sz w:val="22"/>
                <w:szCs w:val="22"/>
              </w:rPr>
              <w:t>ád</w:t>
            </w:r>
            <w:r w:rsidR="00BA0DE9" w:rsidRPr="00555E5E">
              <w:rPr>
                <w:rFonts w:asciiTheme="minorEastAsia" w:eastAsiaTheme="minorEastAsia" w:hAnsiTheme="minorEastAsia"/>
                <w:color w:val="000000" w:themeColor="text1"/>
                <w:sz w:val="22"/>
                <w:szCs w:val="22"/>
              </w:rPr>
              <w:t>人</w:t>
            </w:r>
          </w:p>
        </w:tc>
        <w:tc>
          <w:tcPr>
            <w:tcW w:w="1620" w:type="dxa"/>
            <w:tcBorders>
              <w:tr2bl w:val="single" w:sz="4" w:space="0" w:color="auto"/>
            </w:tcBorders>
            <w:shd w:val="clear" w:color="auto" w:fill="auto"/>
          </w:tcPr>
          <w:p w14:paraId="7875F0B0"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160E7B47" w14:textId="77777777" w:rsidTr="00984666">
        <w:trPr>
          <w:trHeight w:val="498"/>
        </w:trPr>
        <w:tc>
          <w:tcPr>
            <w:tcW w:w="617" w:type="dxa"/>
            <w:vAlign w:val="center"/>
          </w:tcPr>
          <w:p w14:paraId="046169BF" w14:textId="77777777" w:rsidR="00BA0DE9" w:rsidRPr="00555E5E" w:rsidRDefault="00BA0DE9" w:rsidP="00BA0DE9">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 xml:space="preserve">(e) </w:t>
            </w:r>
            <w:r w:rsidRPr="00555E5E">
              <w:rPr>
                <w:rFonts w:asciiTheme="minorEastAsia" w:eastAsiaTheme="minorEastAsia" w:hAnsiTheme="minorEastAsia"/>
                <w:color w:val="000000" w:themeColor="text1"/>
                <w:sz w:val="16"/>
                <w:szCs w:val="16"/>
              </w:rPr>
              <w:lastRenderedPageBreak/>
              <w:t>(b)と同一の業務に従事する日本人従業員</w:t>
            </w:r>
          </w:p>
        </w:tc>
        <w:tc>
          <w:tcPr>
            <w:tcW w:w="2044" w:type="dxa"/>
            <w:vAlign w:val="center"/>
          </w:tcPr>
          <w:p w14:paraId="30DB90F5" w14:textId="315EAE85" w:rsidR="00E15689" w:rsidRPr="00E15689" w:rsidRDefault="00E15689" w:rsidP="00E1568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ád</w:t>
            </w:r>
          </w:p>
          <w:p w14:paraId="28227E88" w14:textId="7254D1B4"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1556" w:type="dxa"/>
            <w:vAlign w:val="center"/>
          </w:tcPr>
          <w:p w14:paraId="67620160" w14:textId="5BF299A3" w:rsidR="006E42FF" w:rsidRPr="006E42FF" w:rsidRDefault="006E42FF" w:rsidP="006E42FF">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ád</w:t>
            </w:r>
          </w:p>
          <w:p w14:paraId="4E5CFF72" w14:textId="35DBB464"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2142" w:type="dxa"/>
            <w:vAlign w:val="center"/>
          </w:tcPr>
          <w:p w14:paraId="35647570" w14:textId="0D8921CE" w:rsidR="00434854" w:rsidRPr="00434854" w:rsidRDefault="00434854" w:rsidP="00434854">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ads</w:t>
            </w:r>
          </w:p>
          <w:p w14:paraId="60C0A2A9" w14:textId="69FA191C"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2338" w:type="dxa"/>
            <w:vAlign w:val="center"/>
          </w:tcPr>
          <w:p w14:paraId="592D1CF6" w14:textId="1D1483C7" w:rsidR="00BA0DE9" w:rsidRPr="00555E5E" w:rsidRDefault="00C611F9" w:rsidP="001E5F9C">
            <w:pPr>
              <w:spacing w:line="285" w:lineRule="exact"/>
              <w:jc w:val="right"/>
              <w:rPr>
                <w:rFonts w:asciiTheme="minorEastAsia" w:eastAsiaTheme="minorEastAsia" w:hAnsiTheme="minorEastAsia" w:hint="default"/>
                <w:color w:val="000000" w:themeColor="text1"/>
                <w:sz w:val="22"/>
                <w:szCs w:val="22"/>
              </w:rPr>
            </w:pPr>
            <w:r w:rsidRPr="00C611F9">
              <w:rPr>
                <w:rFonts w:asciiTheme="minorEastAsia" w:eastAsiaTheme="minorEastAsia" w:hAnsiTheme="minorEastAsia" w:hint="default"/>
                <w:color w:val="000000" w:themeColor="text1"/>
                <w:sz w:val="22"/>
                <w:szCs w:val="22"/>
              </w:rPr>
              <w:lastRenderedPageBreak/>
              <w:t>ád</w:t>
            </w:r>
            <w:r w:rsidR="00BA0DE9" w:rsidRPr="00555E5E">
              <w:rPr>
                <w:rFonts w:asciiTheme="minorEastAsia" w:eastAsiaTheme="minorEastAsia" w:hAnsiTheme="minorEastAsia"/>
                <w:color w:val="000000" w:themeColor="text1"/>
                <w:sz w:val="22"/>
                <w:szCs w:val="22"/>
              </w:rPr>
              <w:lastRenderedPageBreak/>
              <w:t>人</w:t>
            </w:r>
          </w:p>
        </w:tc>
        <w:tc>
          <w:tcPr>
            <w:tcW w:w="1620" w:type="dxa"/>
            <w:tcBorders>
              <w:tr2bl w:val="single" w:sz="4" w:space="0" w:color="auto"/>
            </w:tcBorders>
            <w:shd w:val="clear" w:color="auto" w:fill="auto"/>
          </w:tcPr>
          <w:p w14:paraId="32BCF4F7"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2CFDDE96" w14:textId="77777777" w:rsidTr="00984666">
        <w:trPr>
          <w:trHeight w:val="489"/>
        </w:trPr>
        <w:tc>
          <w:tcPr>
            <w:tcW w:w="617" w:type="dxa"/>
            <w:vAlign w:val="center"/>
          </w:tcPr>
          <w:p w14:paraId="449C1A93" w14:textId="77777777" w:rsidR="00A24354"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w:t>
            </w:r>
            <w:r w:rsidR="00A24354" w:rsidRPr="00555E5E">
              <w:rPr>
                <w:rFonts w:asciiTheme="minorEastAsia" w:eastAsiaTheme="minorEastAsia" w:hAnsiTheme="minorEastAsia"/>
                <w:color w:val="000000" w:themeColor="text1"/>
                <w:sz w:val="16"/>
                <w:szCs w:val="16"/>
              </w:rPr>
              <w:t>) (b)と同一の</w:t>
            </w:r>
            <w:r w:rsidRPr="00555E5E">
              <w:rPr>
                <w:rFonts w:asciiTheme="minorEastAsia" w:eastAsiaTheme="minorEastAsia" w:hAnsiTheme="minorEastAsia"/>
                <w:color w:val="000000" w:themeColor="text1"/>
                <w:sz w:val="16"/>
                <w:szCs w:val="16"/>
              </w:rPr>
              <w:t>業務に従事する外国人</w:t>
            </w:r>
            <w:r w:rsidR="00A24354" w:rsidRPr="00555E5E">
              <w:rPr>
                <w:rFonts w:asciiTheme="minorEastAsia" w:eastAsiaTheme="minorEastAsia" w:hAnsiTheme="minorEastAsia"/>
                <w:color w:val="000000" w:themeColor="text1"/>
                <w:sz w:val="16"/>
                <w:szCs w:val="16"/>
              </w:rPr>
              <w:t>従業員</w:t>
            </w:r>
          </w:p>
        </w:tc>
        <w:tc>
          <w:tcPr>
            <w:tcW w:w="2044" w:type="dxa"/>
            <w:vAlign w:val="center"/>
          </w:tcPr>
          <w:p w14:paraId="5318D872" w14:textId="5C49444A" w:rsidR="00462CC5" w:rsidRPr="00462CC5" w:rsidRDefault="00462CC5" w:rsidP="00462CC5">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33B453B1" w14:textId="7B346DFE"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5068065E" w14:textId="03FFE6A1" w:rsidR="000F309A" w:rsidRPr="000F309A" w:rsidRDefault="000F309A" w:rsidP="000F309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27FB826C" w14:textId="41C91EA9"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2F2D18CB" w14:textId="55BDED09" w:rsidR="00912112" w:rsidRPr="00912112" w:rsidRDefault="00912112" w:rsidP="00912112">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ád</w:t>
            </w:r>
          </w:p>
          <w:p w14:paraId="76C729E5" w14:textId="701D0021"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tcBorders>
              <w:bottom w:val="single" w:sz="4" w:space="0" w:color="auto"/>
            </w:tcBorders>
            <w:vAlign w:val="center"/>
          </w:tcPr>
          <w:p w14:paraId="519F2D07" w14:textId="46823EF9" w:rsidR="00A24354" w:rsidRPr="00555E5E" w:rsidRDefault="000267FC" w:rsidP="001E5F9C">
            <w:pPr>
              <w:spacing w:line="285" w:lineRule="exact"/>
              <w:jc w:val="right"/>
              <w:rPr>
                <w:rFonts w:asciiTheme="minorEastAsia" w:eastAsiaTheme="minorEastAsia" w:hAnsiTheme="minorEastAsia" w:hint="default"/>
                <w:color w:val="000000" w:themeColor="text1"/>
                <w:sz w:val="22"/>
                <w:szCs w:val="22"/>
              </w:rPr>
            </w:pPr>
            <w:r w:rsidRPr="000267FC">
              <w:rPr>
                <w:rFonts w:asciiTheme="minorEastAsia" w:eastAsiaTheme="minorEastAsia" w:hAnsiTheme="minorEastAsia" w:hint="default"/>
                <w:color w:val="000000" w:themeColor="text1"/>
                <w:sz w:val="22"/>
                <w:szCs w:val="22"/>
              </w:rPr>
              <w:t>ád</w:t>
            </w:r>
            <w:r w:rsidR="00A24354" w:rsidRPr="00555E5E">
              <w:rPr>
                <w:rFonts w:asciiTheme="minorEastAsia" w:eastAsiaTheme="minorEastAsia" w:hAnsiTheme="minorEastAsia"/>
                <w:color w:val="000000" w:themeColor="text1"/>
                <w:sz w:val="22"/>
                <w:szCs w:val="22"/>
              </w:rPr>
              <w:t>人</w:t>
            </w:r>
          </w:p>
        </w:tc>
        <w:tc>
          <w:tcPr>
            <w:tcW w:w="1620" w:type="dxa"/>
            <w:tcBorders>
              <w:bottom w:val="single" w:sz="4" w:space="0" w:color="auto"/>
              <w:tr2bl w:val="single" w:sz="4" w:space="0" w:color="auto"/>
            </w:tcBorders>
            <w:shd w:val="clear" w:color="auto" w:fill="auto"/>
          </w:tcPr>
          <w:p w14:paraId="628F42AD" w14:textId="77777777" w:rsidR="00A24354" w:rsidRPr="00555E5E" w:rsidRDefault="00A24354" w:rsidP="001E5F9C">
            <w:pPr>
              <w:widowControl/>
              <w:overflowPunct/>
              <w:jc w:val="left"/>
              <w:textAlignment w:val="auto"/>
              <w:rPr>
                <w:rFonts w:hint="default"/>
                <w:color w:val="000000" w:themeColor="text1"/>
              </w:rPr>
            </w:pPr>
          </w:p>
        </w:tc>
      </w:tr>
      <w:tr w:rsidR="00984666" w:rsidRPr="00555E5E" w14:paraId="2F947C2D" w14:textId="77777777" w:rsidTr="00984666">
        <w:tblPrEx>
          <w:tblCellMar>
            <w:left w:w="99" w:type="dxa"/>
            <w:right w:w="99" w:type="dxa"/>
          </w:tblCellMar>
          <w:tblLook w:val="0000" w:firstRow="0" w:lastRow="0" w:firstColumn="0" w:lastColumn="0" w:noHBand="0" w:noVBand="0"/>
        </w:tblPrEx>
        <w:trPr>
          <w:trHeight w:val="726"/>
        </w:trPr>
        <w:tc>
          <w:tcPr>
            <w:tcW w:w="617" w:type="dxa"/>
          </w:tcPr>
          <w:p w14:paraId="2250DE03" w14:textId="77777777" w:rsidR="00A24354" w:rsidRPr="00555E5E" w:rsidRDefault="00BA0DE9" w:rsidP="001E5F9C">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r w:rsidR="00A24354" w:rsidRPr="00555E5E">
              <w:rPr>
                <w:rFonts w:asciiTheme="minorEastAsia" w:eastAsiaTheme="minorEastAsia" w:hAnsiTheme="minorEastAsia"/>
                <w:color w:val="000000" w:themeColor="text1"/>
                <w:sz w:val="16"/>
                <w:szCs w:val="16"/>
                <w:shd w:val="clear" w:color="FFFFFF" w:fill="auto"/>
              </w:rPr>
              <w:t>)(c)</w:t>
            </w:r>
            <w:r w:rsidRPr="00555E5E">
              <w:rPr>
                <w:rFonts w:asciiTheme="minorEastAsia" w:eastAsiaTheme="minorEastAsia" w:hAnsiTheme="minorEastAsia"/>
                <w:color w:val="000000" w:themeColor="text1"/>
                <w:sz w:val="16"/>
                <w:szCs w:val="16"/>
                <w:shd w:val="clear" w:color="FFFFFF" w:fill="auto"/>
              </w:rPr>
              <w:t>ないし(f</w:t>
            </w:r>
            <w:r w:rsidR="00A24354" w:rsidRPr="00555E5E">
              <w:rPr>
                <w:rFonts w:asciiTheme="minorEastAsia" w:eastAsiaTheme="minorEastAsia" w:hAnsiTheme="minorEastAsia"/>
                <w:color w:val="000000" w:themeColor="text1"/>
                <w:sz w:val="16"/>
                <w:szCs w:val="16"/>
                <w:shd w:val="clear" w:color="FFFFFF" w:fill="auto"/>
              </w:rPr>
              <w:t>)</w:t>
            </w:r>
            <w:r w:rsidRPr="00555E5E">
              <w:rPr>
                <w:rFonts w:asciiTheme="minorEastAsia" w:eastAsiaTheme="minorEastAsia" w:hAnsiTheme="minorEastAsia"/>
                <w:color w:val="000000" w:themeColor="text1"/>
                <w:sz w:val="16"/>
                <w:szCs w:val="16"/>
                <w:shd w:val="clear" w:color="FFFFFF" w:fill="auto"/>
              </w:rPr>
              <w:t>以外の</w:t>
            </w:r>
            <w:r w:rsidR="00A24354" w:rsidRPr="00555E5E">
              <w:rPr>
                <w:rFonts w:asciiTheme="minorEastAsia" w:eastAsiaTheme="minorEastAsia" w:hAnsiTheme="minorEastAsia"/>
                <w:color w:val="000000" w:themeColor="text1"/>
                <w:sz w:val="16"/>
                <w:szCs w:val="16"/>
                <w:shd w:val="clear" w:color="FFFFFF" w:fill="auto"/>
              </w:rPr>
              <w:t>従業員</w:t>
            </w:r>
            <w:r w:rsidRPr="00555E5E">
              <w:rPr>
                <w:rFonts w:asciiTheme="minorEastAsia" w:eastAsiaTheme="minorEastAsia" w:hAnsiTheme="minorEastAsia"/>
                <w:color w:val="000000" w:themeColor="text1"/>
                <w:sz w:val="16"/>
                <w:szCs w:val="16"/>
                <w:shd w:val="clear" w:color="FFFFFF" w:fill="auto"/>
              </w:rPr>
              <w:t>（日本人＋外国人）</w:t>
            </w:r>
          </w:p>
        </w:tc>
        <w:tc>
          <w:tcPr>
            <w:tcW w:w="2044" w:type="dxa"/>
          </w:tcPr>
          <w:p w14:paraId="1361D170"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C806AAE" w14:textId="72261AA4" w:rsidR="00700187" w:rsidRPr="00700187" w:rsidRDefault="00700187" w:rsidP="00700187">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ád</w:t>
            </w:r>
          </w:p>
          <w:p w14:paraId="2AAC7FF1" w14:textId="3589502E"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人</w:t>
            </w:r>
          </w:p>
        </w:tc>
        <w:tc>
          <w:tcPr>
            <w:tcW w:w="1556" w:type="dxa"/>
          </w:tcPr>
          <w:p w14:paraId="36B51A9E"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CF2A3CD" w14:textId="39C77F96" w:rsidR="00825EA4" w:rsidRPr="00825EA4" w:rsidRDefault="00825EA4" w:rsidP="00825EA4">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ád</w:t>
            </w:r>
          </w:p>
          <w:p w14:paraId="5CCADF9C" w14:textId="5382A472" w:rsidR="00A24354" w:rsidRPr="00555E5E" w:rsidRDefault="00A24354" w:rsidP="001E5F9C">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人</w:t>
            </w:r>
          </w:p>
        </w:tc>
        <w:tc>
          <w:tcPr>
            <w:tcW w:w="2142" w:type="dxa"/>
            <w:tcBorders>
              <w:tr2bl w:val="single" w:sz="4" w:space="0" w:color="auto"/>
            </w:tcBorders>
          </w:tcPr>
          <w:p w14:paraId="6DF1570F"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2338" w:type="dxa"/>
            <w:tcBorders>
              <w:tr2bl w:val="single" w:sz="4" w:space="0" w:color="auto"/>
            </w:tcBorders>
          </w:tcPr>
          <w:p w14:paraId="5EA5D029"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620" w:type="dxa"/>
            <w:tcBorders>
              <w:tr2bl w:val="single" w:sz="4" w:space="0" w:color="auto"/>
            </w:tcBorders>
          </w:tcPr>
          <w:p w14:paraId="1A2F9C86"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r>
    </w:tbl>
    <w:p w14:paraId="6E6C865D" w14:textId="77777777" w:rsidR="00A24354" w:rsidRPr="00555E5E" w:rsidRDefault="00A24354" w:rsidP="005C4F3B">
      <w:pPr>
        <w:pStyle w:val="Word"/>
        <w:spacing w:line="285" w:lineRule="exact"/>
        <w:rPr>
          <w:rFonts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D06D506" w14:textId="2B5AFC4B" w:rsidR="00BA0DE9" w:rsidRPr="00555E5E" w:rsidRDefault="005D40E8" w:rsidP="004D1624">
      <w:pPr>
        <w:pStyle w:val="Word"/>
        <w:spacing w:line="285" w:lineRule="exact"/>
        <w:ind w:firstLineChars="309" w:firstLine="687"/>
        <w:rPr>
          <w:rFonts w:hint="default"/>
          <w:color w:val="000000" w:themeColor="text1"/>
          <w:sz w:val="22"/>
          <w:szCs w:val="22"/>
        </w:rPr>
      </w:pPr>
      <w:r>
        <w:rPr>
          <w:rFonts w:hint="default"/>
          <w:color w:val="000000" w:themeColor="text1"/>
          <w:sz w:val="22"/>
          <w:szCs w:val="22"/>
        </w:rPr>
        <w:t>☐</w:t>
      </w:r>
      <w:r w:rsidR="00B55602">
        <w:rPr>
          <w:rFonts w:hint="default"/>
          <w:color w:val="000000" w:themeColor="text1"/>
          <w:sz w:val="22"/>
          <w:szCs w:val="22"/>
        </w:rPr>
        <w:t xml:space="preserve"> </w:t>
      </w:r>
      <w:r w:rsidR="00BA0DE9" w:rsidRPr="00555E5E">
        <w:rPr>
          <w:color w:val="000000" w:themeColor="text1"/>
          <w:sz w:val="22"/>
          <w:szCs w:val="22"/>
        </w:rPr>
        <w:t>雇用保険の被保険者資格取得手続を行った。</w:t>
      </w:r>
    </w:p>
    <w:p w14:paraId="1A2730AE" w14:textId="0788EF8F" w:rsidR="00511AD2" w:rsidRDefault="003E5761" w:rsidP="004D1624">
      <w:pPr>
        <w:pStyle w:val="Word"/>
        <w:spacing w:line="285" w:lineRule="exact"/>
        <w:ind w:firstLineChars="300" w:firstLine="667"/>
        <w:rPr>
          <w:rFonts w:hint="default"/>
          <w:color w:val="000000" w:themeColor="text1"/>
          <w:sz w:val="22"/>
          <w:szCs w:val="22"/>
        </w:rPr>
      </w:pPr>
      <w:r>
        <w:rPr>
          <w:rFonts w:hint="default"/>
          <w:color w:val="000000" w:themeColor="text1"/>
          <w:sz w:val="22"/>
          <w:szCs w:val="22"/>
        </w:rPr>
        <w:t>☑</w:t>
      </w:r>
      <w:r w:rsidR="00B55602">
        <w:rPr>
          <w:rFonts w:hint="default"/>
          <w:color w:val="000000" w:themeColor="text1"/>
          <w:sz w:val="22"/>
          <w:szCs w:val="22"/>
        </w:rPr>
        <w:t xml:space="preserve"> </w:t>
      </w:r>
      <w:r w:rsidR="00BA0DE9" w:rsidRPr="00555E5E">
        <w:rPr>
          <w:color w:val="000000" w:themeColor="text1"/>
          <w:sz w:val="22"/>
          <w:szCs w:val="22"/>
        </w:rPr>
        <w:t>雇用保険の被保険者資格取得手続を完了していない者がいる（届出日の直前に雇用し</w:t>
      </w:r>
      <w:r w:rsidR="00511AD2">
        <w:rPr>
          <w:color w:val="000000" w:themeColor="text1"/>
          <w:sz w:val="22"/>
          <w:szCs w:val="22"/>
        </w:rPr>
        <w:t xml:space="preserve">　　　　　　</w:t>
      </w:r>
    </w:p>
    <w:p w14:paraId="6C835375" w14:textId="260F7E0C" w:rsidR="00BA0DE9" w:rsidRPr="00555E5E" w:rsidRDefault="00B9659A" w:rsidP="00511AD2">
      <w:pPr>
        <w:pStyle w:val="Word"/>
        <w:spacing w:line="285" w:lineRule="exact"/>
        <w:ind w:firstLineChars="400" w:firstLine="889"/>
        <w:rPr>
          <w:rFonts w:hint="default"/>
          <w:color w:val="000000" w:themeColor="text1"/>
          <w:sz w:val="22"/>
          <w:szCs w:val="22"/>
        </w:rPr>
      </w:pPr>
      <w:r>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5E4A3223" w:rsidR="00BA0DE9" w:rsidRPr="00555E5E" w:rsidRDefault="00BA0DE9" w:rsidP="004D1624">
      <w:pPr>
        <w:pStyle w:val="Word"/>
        <w:spacing w:line="285" w:lineRule="exact"/>
        <w:ind w:leftChars="100" w:left="929" w:hangingChars="309" w:hanging="687"/>
        <w:rPr>
          <w:rFonts w:hint="default"/>
          <w:color w:val="000000" w:themeColor="text1"/>
          <w:sz w:val="22"/>
          <w:szCs w:val="22"/>
        </w:rPr>
      </w:pPr>
      <w:r w:rsidRPr="00555E5E">
        <w:rPr>
          <w:color w:val="000000" w:themeColor="text1"/>
          <w:sz w:val="22"/>
          <w:szCs w:val="22"/>
        </w:rPr>
        <w:t xml:space="preserve">　</w:t>
      </w:r>
      <w:r w:rsidR="002E4E52" w:rsidRPr="00555E5E">
        <w:rPr>
          <w:color w:val="000000" w:themeColor="text1"/>
          <w:sz w:val="22"/>
          <w:szCs w:val="22"/>
        </w:rPr>
        <w:t xml:space="preserve">　</w:t>
      </w:r>
      <w:r w:rsidR="00A15328">
        <w:rPr>
          <w:color w:val="000000" w:themeColor="text1"/>
          <w:sz w:val="22"/>
          <w:szCs w:val="22"/>
        </w:rPr>
        <w:t xml:space="preserve">　</w:t>
      </w:r>
      <w:r w:rsidR="00B9659A">
        <w:rPr>
          <w:color w:val="000000" w:themeColor="text1"/>
          <w:sz w:val="22"/>
          <w:szCs w:val="22"/>
        </w:rPr>
        <w:t>（被保険者資格取得手続が未了の者がいる場合は、</w:t>
      </w:r>
      <w:r w:rsidRPr="00555E5E">
        <w:rPr>
          <w:color w:val="000000" w:themeColor="text1"/>
          <w:sz w:val="22"/>
          <w:szCs w:val="22"/>
        </w:rPr>
        <w:t>その者の身分事項及び手続が未了である理由について理由書を添付すること）</w:t>
      </w:r>
    </w:p>
    <w:p w14:paraId="0F29433B" w14:textId="4B4C6AD1" w:rsidR="00CA2113" w:rsidRDefault="00B55602" w:rsidP="004D1624">
      <w:pPr>
        <w:pStyle w:val="Word"/>
        <w:spacing w:line="285" w:lineRule="exact"/>
        <w:ind w:leftChars="200" w:left="485" w:firstLineChars="100" w:firstLine="222"/>
        <w:rPr>
          <w:rFonts w:hint="default"/>
          <w:color w:val="000000" w:themeColor="text1"/>
          <w:sz w:val="22"/>
          <w:szCs w:val="22"/>
        </w:rPr>
      </w:pPr>
      <w:r>
        <w:rPr>
          <w:rFonts w:hint="default"/>
          <w:color w:val="000000" w:themeColor="text1"/>
          <w:sz w:val="22"/>
          <w:szCs w:val="22"/>
        </w:rPr>
        <w:t>☐</w:t>
      </w:r>
      <w:r w:rsidR="00CA2113" w:rsidRPr="00555E5E">
        <w:rPr>
          <w:color w:val="000000" w:themeColor="text1"/>
          <w:sz w:val="22"/>
          <w:szCs w:val="22"/>
        </w:rPr>
        <w:t xml:space="preserve">　雇用保険の適用外事業所であるため対象外である。</w:t>
      </w:r>
    </w:p>
    <w:p w14:paraId="3D04DAA4" w14:textId="77777777" w:rsidR="00511AD2"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②　納付すべき雇用保険の保険料について，</w:t>
      </w:r>
    </w:p>
    <w:p w14:paraId="7E44A5DC" w14:textId="763A9CAD" w:rsidR="00E72DA2" w:rsidRDefault="001470B1" w:rsidP="004D1624">
      <w:pPr>
        <w:pStyle w:val="Word"/>
        <w:spacing w:line="285" w:lineRule="exact"/>
        <w:ind w:firstLineChars="300" w:firstLine="667"/>
        <w:rPr>
          <w:rFonts w:hint="default"/>
          <w:color w:val="000000" w:themeColor="text1"/>
          <w:sz w:val="22"/>
          <w:szCs w:val="22"/>
        </w:rPr>
      </w:pPr>
      <w:r>
        <w:rPr>
          <w:rFonts w:hint="default"/>
          <w:color w:val="000000" w:themeColor="text1"/>
          <w:sz w:val="22"/>
          <w:szCs w:val="22"/>
        </w:rPr>
        <w:t>☐</w:t>
      </w:r>
      <w:r w:rsidR="00511AD2">
        <w:rPr>
          <w:color w:val="000000" w:themeColor="text1"/>
          <w:sz w:val="22"/>
          <w:szCs w:val="22"/>
        </w:rPr>
        <w:t xml:space="preserve">　納期限が到来した保険料の納付を行った。</w:t>
      </w:r>
    </w:p>
    <w:p w14:paraId="2A9BD26C" w14:textId="3F57B58A" w:rsidR="00E72DA2" w:rsidRDefault="000F20BF" w:rsidP="009A722C">
      <w:pPr>
        <w:pStyle w:val="Word"/>
        <w:spacing w:line="285" w:lineRule="exact"/>
        <w:ind w:leftChars="176" w:left="426" w:firstLineChars="100" w:firstLine="222"/>
        <w:rPr>
          <w:rFonts w:hint="default"/>
          <w:color w:val="000000" w:themeColor="text1"/>
          <w:sz w:val="22"/>
          <w:szCs w:val="22"/>
        </w:rPr>
      </w:pPr>
      <w:r>
        <w:rPr>
          <w:rFonts w:hint="default"/>
          <w:color w:val="000000" w:themeColor="text1"/>
          <w:sz w:val="22"/>
          <w:szCs w:val="22"/>
        </w:rPr>
        <w:t>☑</w:t>
      </w:r>
      <w:r w:rsidR="00511AD2">
        <w:rPr>
          <w:color w:val="000000" w:themeColor="text1"/>
          <w:sz w:val="22"/>
          <w:szCs w:val="22"/>
        </w:rPr>
        <w:t xml:space="preserve">　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w:t>
      </w:r>
      <w:r w:rsidR="00E72DA2">
        <w:rPr>
          <w:color w:val="000000" w:themeColor="text1"/>
          <w:sz w:val="22"/>
          <w:szCs w:val="22"/>
        </w:rPr>
        <w:t xml:space="preserve">　　　　　　　</w:t>
      </w:r>
    </w:p>
    <w:p w14:paraId="36E4497C" w14:textId="77777777" w:rsidR="00511AD2" w:rsidRDefault="00E72DA2" w:rsidP="004D1624">
      <w:pPr>
        <w:pStyle w:val="Word"/>
        <w:spacing w:line="285" w:lineRule="exact"/>
        <w:ind w:leftChars="200" w:left="485" w:firstLineChars="200" w:firstLine="445"/>
        <w:rPr>
          <w:rFonts w:hint="default"/>
          <w:color w:val="000000" w:themeColor="text1"/>
          <w:sz w:val="22"/>
          <w:szCs w:val="22"/>
        </w:rPr>
      </w:pPr>
      <w:r w:rsidRPr="00555E5E">
        <w:rPr>
          <w:color w:val="000000" w:themeColor="text1"/>
          <w:sz w:val="22"/>
          <w:szCs w:val="22"/>
        </w:rPr>
        <w:t>について理由書を添付すること）</w:t>
      </w:r>
      <w:r w:rsidR="00511AD2">
        <w:rPr>
          <w:color w:val="000000" w:themeColor="text1"/>
          <w:sz w:val="22"/>
          <w:szCs w:val="22"/>
        </w:rPr>
        <w:t>。</w:t>
      </w:r>
    </w:p>
    <w:p w14:paraId="6EE3E220" w14:textId="6693206E" w:rsidR="00D57DE2" w:rsidRPr="00555E5E" w:rsidRDefault="009B6A35" w:rsidP="004D1624">
      <w:pPr>
        <w:pStyle w:val="Word"/>
        <w:spacing w:line="285" w:lineRule="exact"/>
        <w:ind w:leftChars="100" w:left="242" w:firstLineChars="200" w:firstLine="445"/>
        <w:rPr>
          <w:rFonts w:hint="default"/>
          <w:color w:val="000000" w:themeColor="text1"/>
          <w:sz w:val="22"/>
          <w:szCs w:val="22"/>
        </w:rPr>
      </w:pPr>
      <w:r>
        <w:rPr>
          <w:rFonts w:hint="default"/>
          <w:color w:val="000000" w:themeColor="text1"/>
          <w:sz w:val="22"/>
          <w:szCs w:val="22"/>
        </w:rPr>
        <w:t>☐</w:t>
      </w:r>
      <w:r w:rsidR="00D57DE2">
        <w:rPr>
          <w:color w:val="000000" w:themeColor="text1"/>
          <w:sz w:val="22"/>
          <w:szCs w:val="22"/>
        </w:rPr>
        <w:t xml:space="preserve">　雇用保険の適用外事業所のため対象外である。</w:t>
      </w:r>
    </w:p>
    <w:p w14:paraId="3766DBCA" w14:textId="77777777"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（２）労災保険の適用について</w:t>
      </w:r>
    </w:p>
    <w:p w14:paraId="000A9919" w14:textId="693805E8"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0C7F27">
        <w:rPr>
          <w:rFonts w:hint="default"/>
          <w:color w:val="000000" w:themeColor="text1"/>
          <w:sz w:val="22"/>
          <w:szCs w:val="22"/>
        </w:rPr>
        <w:t>☐</w:t>
      </w:r>
      <w:r w:rsidR="00B9659A">
        <w:rPr>
          <w:color w:val="000000" w:themeColor="text1"/>
          <w:sz w:val="22"/>
          <w:szCs w:val="22"/>
        </w:rPr>
        <w:t xml:space="preserve">　労災保険の適用事業所として、</w:t>
      </w:r>
      <w:r w:rsidRPr="00555E5E">
        <w:rPr>
          <w:color w:val="000000" w:themeColor="text1"/>
          <w:sz w:val="22"/>
          <w:szCs w:val="22"/>
        </w:rPr>
        <w:t>労災保険の適用の手続を行っている。</w:t>
      </w:r>
    </w:p>
    <w:p w14:paraId="319FF6DA" w14:textId="640788C5" w:rsidR="0066673E" w:rsidRPr="00555E5E" w:rsidRDefault="0066673E"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E61F97">
        <w:rPr>
          <w:rFonts w:hint="default"/>
          <w:color w:val="000000" w:themeColor="text1"/>
          <w:sz w:val="22"/>
          <w:szCs w:val="22"/>
        </w:rPr>
        <w:t>☑</w:t>
      </w:r>
      <w:r w:rsidR="00B9659A">
        <w:rPr>
          <w:color w:val="000000" w:themeColor="text1"/>
          <w:sz w:val="22"/>
          <w:szCs w:val="22"/>
        </w:rPr>
        <w:t xml:space="preserve">　労災保険の適用外事業所だが、</w:t>
      </w:r>
      <w:r w:rsidRPr="00555E5E">
        <w:rPr>
          <w:color w:val="000000" w:themeColor="text1"/>
          <w:sz w:val="22"/>
          <w:szCs w:val="22"/>
        </w:rPr>
        <w:t>それに類する民間保険への加入手続きを行っている。</w:t>
      </w:r>
    </w:p>
    <w:p w14:paraId="60CDC776" w14:textId="40CF530B" w:rsidR="00BA0DE9" w:rsidRPr="00B9659A" w:rsidRDefault="00BA0DE9" w:rsidP="00BA0DE9">
      <w:pPr>
        <w:pStyle w:val="Word"/>
        <w:spacing w:line="285" w:lineRule="exact"/>
        <w:rPr>
          <w:rFonts w:hint="default"/>
          <w:color w:val="000000" w:themeColor="text1"/>
          <w:sz w:val="22"/>
          <w:szCs w:val="22"/>
        </w:rPr>
      </w:pPr>
    </w:p>
    <w:p w14:paraId="6CB19261" w14:textId="05FC2E1F" w:rsidR="00454C24" w:rsidRDefault="00454C24" w:rsidP="00BA0DE9">
      <w:pPr>
        <w:pStyle w:val="Word"/>
        <w:spacing w:line="285" w:lineRule="exact"/>
        <w:rPr>
          <w:rFonts w:hint="default"/>
          <w:color w:val="000000" w:themeColor="text1"/>
          <w:sz w:val="22"/>
          <w:szCs w:val="22"/>
        </w:rPr>
      </w:pPr>
    </w:p>
    <w:p w14:paraId="36820A8B" w14:textId="77777777" w:rsidR="00454C24" w:rsidRPr="00555E5E" w:rsidRDefault="00454C24" w:rsidP="00BA0DE9">
      <w:pPr>
        <w:pStyle w:val="Word"/>
        <w:spacing w:line="285" w:lineRule="exact"/>
        <w:rPr>
          <w:rFonts w:hint="default"/>
          <w:color w:val="000000" w:themeColor="text1"/>
          <w:sz w:val="22"/>
          <w:szCs w:val="22"/>
        </w:rPr>
      </w:pPr>
    </w:p>
    <w:p w14:paraId="5169DF2B" w14:textId="76080FF4" w:rsidR="00BA0DE9" w:rsidRPr="00555E5E" w:rsidRDefault="00B43482" w:rsidP="00BA0DE9">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4D1624">
      <w:pPr>
        <w:pStyle w:val="Word"/>
        <w:spacing w:line="285" w:lineRule="exact"/>
        <w:rPr>
          <w:rFonts w:hint="default"/>
          <w:color w:val="000000" w:themeColor="text1"/>
          <w:sz w:val="22"/>
          <w:szCs w:val="22"/>
        </w:rPr>
      </w:pPr>
      <w:r>
        <w:rPr>
          <w:color w:val="000000" w:themeColor="text1"/>
          <w:sz w:val="22"/>
          <w:szCs w:val="22"/>
        </w:rPr>
        <w:lastRenderedPageBreak/>
        <w:t>（１）</w:t>
      </w:r>
      <w:r w:rsidR="00BA0DE9" w:rsidRPr="00555E5E">
        <w:rPr>
          <w:color w:val="000000" w:themeColor="text1"/>
          <w:sz w:val="22"/>
          <w:szCs w:val="22"/>
        </w:rPr>
        <w:t>雇用する全ての特定技能外国人について，</w:t>
      </w:r>
    </w:p>
    <w:p w14:paraId="4858B042" w14:textId="55ADFEC6" w:rsidR="00BA0DE9" w:rsidRPr="00555E5E" w:rsidRDefault="004D7084" w:rsidP="004D7084">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00BA0DE9"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0D6EB529" w14:textId="59B71575" w:rsidR="00511AD2" w:rsidRDefault="00831106" w:rsidP="004D1624">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00BA0DE9"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511AD2">
        <w:rPr>
          <w:color w:val="000000" w:themeColor="text1"/>
          <w:sz w:val="22"/>
          <w:szCs w:val="22"/>
        </w:rPr>
        <w:t xml:space="preserve">　</w:t>
      </w:r>
    </w:p>
    <w:p w14:paraId="6B28AFEC" w14:textId="6ED3FBF1" w:rsidR="00BA0DE9" w:rsidRPr="00555E5E" w:rsidRDefault="00B9659A" w:rsidP="004D1624">
      <w:pPr>
        <w:pStyle w:val="Word"/>
        <w:spacing w:line="285" w:lineRule="exact"/>
        <w:ind w:leftChars="200" w:left="485" w:firstLineChars="100" w:firstLine="222"/>
        <w:rPr>
          <w:rFonts w:hint="default"/>
          <w:color w:val="000000" w:themeColor="text1"/>
          <w:sz w:val="22"/>
          <w:szCs w:val="22"/>
        </w:rPr>
      </w:pPr>
      <w:r>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4D1624">
      <w:pPr>
        <w:pStyle w:val="Word"/>
        <w:spacing w:line="285"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78DEB1E7" w:rsidR="00BA0DE9" w:rsidRDefault="00BA0DE9" w:rsidP="00BA0DE9">
      <w:pPr>
        <w:pStyle w:val="Word"/>
        <w:spacing w:line="285"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AA14D4">
        <w:rPr>
          <w:rFonts w:hint="default"/>
          <w:color w:val="000000" w:themeColor="text1"/>
          <w:sz w:val="22"/>
          <w:szCs w:val="22"/>
        </w:rPr>
        <w:t>☐</w:t>
      </w:r>
      <w:r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4D1624">
      <w:pPr>
        <w:pStyle w:val="Word"/>
        <w:spacing w:line="285"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6EF26236" w14:textId="0D721093" w:rsidR="00511AD2" w:rsidRDefault="001122BB" w:rsidP="004D1624">
      <w:pPr>
        <w:pStyle w:val="Word"/>
        <w:spacing w:line="285" w:lineRule="exact"/>
        <w:ind w:firstLineChars="200" w:firstLine="445"/>
        <w:rPr>
          <w:rFonts w:hint="default"/>
          <w:color w:val="000000" w:themeColor="text1"/>
          <w:sz w:val="22"/>
          <w:szCs w:val="22"/>
        </w:rPr>
      </w:pPr>
      <w:r>
        <w:rPr>
          <w:rFonts w:hint="default"/>
          <w:color w:val="000000" w:themeColor="text1"/>
          <w:sz w:val="22"/>
          <w:szCs w:val="22"/>
        </w:rPr>
        <w:t>☐</w:t>
      </w:r>
      <w:r w:rsidR="00511AD2">
        <w:rPr>
          <w:color w:val="000000" w:themeColor="text1"/>
          <w:sz w:val="22"/>
          <w:szCs w:val="22"/>
        </w:rPr>
        <w:t xml:space="preserve">　納期限が到来した保険料の納付を行った。</w:t>
      </w:r>
    </w:p>
    <w:p w14:paraId="63AEB0FE" w14:textId="54E4A872" w:rsidR="00E72DA2" w:rsidRDefault="00FB4FBF" w:rsidP="00045B30">
      <w:pPr>
        <w:pStyle w:val="Word"/>
        <w:spacing w:line="285" w:lineRule="exact"/>
        <w:ind w:leftChars="192" w:left="465"/>
        <w:rPr>
          <w:rFonts w:hint="default"/>
          <w:color w:val="000000" w:themeColor="text1"/>
          <w:sz w:val="22"/>
          <w:szCs w:val="22"/>
        </w:rPr>
      </w:pPr>
      <w:r>
        <w:rPr>
          <w:rFonts w:hint="default"/>
          <w:color w:val="000000" w:themeColor="text1"/>
          <w:sz w:val="22"/>
          <w:szCs w:val="22"/>
        </w:rPr>
        <w:t>☑</w:t>
      </w:r>
      <w:r w:rsidR="00511AD2">
        <w:rPr>
          <w:color w:val="000000" w:themeColor="text1"/>
          <w:sz w:val="22"/>
          <w:szCs w:val="22"/>
        </w:rPr>
        <w:t xml:space="preserve">　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w:t>
      </w:r>
      <w:r w:rsidR="00E72DA2">
        <w:rPr>
          <w:color w:val="000000" w:themeColor="text1"/>
          <w:sz w:val="22"/>
          <w:szCs w:val="22"/>
        </w:rPr>
        <w:t xml:space="preserve">　</w:t>
      </w:r>
    </w:p>
    <w:p w14:paraId="3FC8F862" w14:textId="77777777" w:rsidR="00511AD2" w:rsidRPr="00555E5E" w:rsidRDefault="00E72DA2" w:rsidP="004D1624">
      <w:pPr>
        <w:pStyle w:val="Word"/>
        <w:spacing w:line="285" w:lineRule="exact"/>
        <w:ind w:leftChars="200" w:left="485" w:firstLineChars="100" w:firstLine="222"/>
        <w:rPr>
          <w:rFonts w:hint="default"/>
          <w:color w:val="000000" w:themeColor="text1"/>
          <w:sz w:val="22"/>
          <w:szCs w:val="22"/>
        </w:rPr>
      </w:pPr>
      <w:r w:rsidRPr="00555E5E">
        <w:rPr>
          <w:color w:val="000000" w:themeColor="text1"/>
          <w:sz w:val="22"/>
          <w:szCs w:val="22"/>
        </w:rPr>
        <w:t>ついて理由書を添付すること）</w:t>
      </w:r>
      <w:r w:rsidR="00511AD2">
        <w:rPr>
          <w:color w:val="000000" w:themeColor="text1"/>
          <w:sz w:val="22"/>
          <w:szCs w:val="22"/>
        </w:rPr>
        <w:t>。</w:t>
      </w:r>
    </w:p>
    <w:p w14:paraId="1BEDA7F6" w14:textId="77777777" w:rsidR="00815F6E" w:rsidRPr="00555E5E" w:rsidRDefault="00815F6E" w:rsidP="00BA0DE9">
      <w:pPr>
        <w:pStyle w:val="Word"/>
        <w:spacing w:line="285" w:lineRule="exact"/>
        <w:rPr>
          <w:rFonts w:hint="default"/>
          <w:color w:val="000000" w:themeColor="text1"/>
          <w:sz w:val="22"/>
          <w:szCs w:val="22"/>
        </w:rPr>
      </w:pPr>
    </w:p>
    <w:p w14:paraId="0751527A" w14:textId="7C3F6069" w:rsidR="00815F6E"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4D1624">
      <w:pPr>
        <w:pStyle w:val="Word"/>
        <w:numPr>
          <w:ilvl w:val="0"/>
          <w:numId w:val="19"/>
        </w:numPr>
        <w:spacing w:line="285"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0303EC74" w14:textId="57D618CC" w:rsidR="00271EB3" w:rsidRPr="00835427" w:rsidRDefault="003F005F" w:rsidP="003F005F">
      <w:pPr>
        <w:pStyle w:val="Word"/>
        <w:spacing w:line="285" w:lineRule="exact"/>
        <w:ind w:left="420"/>
        <w:rPr>
          <w:rFonts w:hint="default"/>
          <w:color w:val="000000" w:themeColor="text1"/>
          <w:sz w:val="22"/>
          <w:szCs w:val="22"/>
        </w:rPr>
      </w:pPr>
      <w:r>
        <w:rPr>
          <w:rFonts w:hint="default"/>
          <w:color w:val="000000" w:themeColor="text1"/>
          <w:sz w:val="22"/>
          <w:szCs w:val="22"/>
        </w:rPr>
        <w:t>☑</w:t>
      </w:r>
      <w:r w:rsidR="00BD794A">
        <w:rPr>
          <w:rFonts w:hint="default"/>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4C8E6D9E" w:rsidR="00271EB3" w:rsidRDefault="00BD794A" w:rsidP="00BD794A">
      <w:pPr>
        <w:pStyle w:val="Word"/>
        <w:spacing w:line="285" w:lineRule="exact"/>
        <w:ind w:left="420"/>
        <w:rPr>
          <w:rFonts w:hint="default"/>
          <w:color w:val="000000" w:themeColor="text1"/>
          <w:sz w:val="22"/>
          <w:szCs w:val="22"/>
        </w:rPr>
      </w:pPr>
      <w:r>
        <w:rPr>
          <w:rFonts w:hint="default"/>
          <w:color w:val="000000" w:themeColor="text1"/>
          <w:sz w:val="22"/>
          <w:szCs w:val="22"/>
        </w:rPr>
        <w:t>☑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4D1624">
      <w:pPr>
        <w:pStyle w:val="Word"/>
        <w:spacing w:line="285"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38F600B9" w14:textId="64FD60B6" w:rsidR="00E72DA2" w:rsidRPr="00555E5E" w:rsidRDefault="00051059" w:rsidP="00E72DA2">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00E72DA2" w:rsidRPr="00555E5E">
        <w:rPr>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0868748" w14:textId="5B6AC148" w:rsidR="00E72DA2" w:rsidRPr="004E474D" w:rsidRDefault="004E474D" w:rsidP="004E474D">
      <w:pPr>
        <w:pStyle w:val="Word"/>
        <w:spacing w:line="285" w:lineRule="exact"/>
        <w:ind w:leftChars="200" w:left="707" w:hangingChars="100" w:hanging="222"/>
        <w:rPr>
          <w:rFonts w:hint="default"/>
          <w:color w:val="000000" w:themeColor="text1"/>
          <w:sz w:val="22"/>
          <w:szCs w:val="22"/>
        </w:rPr>
      </w:pPr>
      <w:r w:rsidRPr="004E474D">
        <w:rPr>
          <w:color w:val="000000" w:themeColor="text1"/>
          <w:sz w:val="22"/>
          <w:szCs w:val="22"/>
        </w:rPr>
        <w:t>☑</w:t>
      </w:r>
      <w:r w:rsidR="00E72DA2" w:rsidRPr="00555E5E">
        <w:rPr>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5400B956" w14:textId="77777777" w:rsidR="00A15328" w:rsidRDefault="00A15328" w:rsidP="00486C72">
      <w:pPr>
        <w:pStyle w:val="Word"/>
        <w:spacing w:line="285" w:lineRule="exact"/>
        <w:rPr>
          <w:rFonts w:hint="default"/>
          <w:color w:val="000000" w:themeColor="text1"/>
          <w:sz w:val="22"/>
          <w:szCs w:val="22"/>
          <w:shd w:val="clear" w:color="FFFFFF" w:fill="auto"/>
        </w:rPr>
      </w:pPr>
    </w:p>
    <w:p w14:paraId="3AD2EC76" w14:textId="73ABEA27" w:rsidR="00486C72" w:rsidRPr="00555E5E" w:rsidRDefault="00B43482" w:rsidP="00486C72">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DB3179">
      <w:pPr>
        <w:pStyle w:val="Word"/>
        <w:spacing w:line="285"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A66437">
      <w:pPr>
        <w:pStyle w:val="Word"/>
        <w:spacing w:line="285"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555FDECD" w14:textId="027B6BB0" w:rsidR="00640399" w:rsidRPr="00555E5E" w:rsidRDefault="006726B4" w:rsidP="008535F0">
      <w:pPr>
        <w:pStyle w:val="Word"/>
        <w:spacing w:line="285" w:lineRule="exact"/>
        <w:ind w:leftChars="200" w:left="485"/>
        <w:rPr>
          <w:rFonts w:hint="default"/>
          <w:color w:val="000000" w:themeColor="text1"/>
          <w:sz w:val="22"/>
          <w:szCs w:val="22"/>
        </w:rPr>
      </w:pPr>
      <w:r>
        <w:rPr>
          <w:rFonts w:hint="default"/>
          <w:color w:val="000000" w:themeColor="text1"/>
          <w:sz w:val="22"/>
          <w:szCs w:val="22"/>
        </w:rPr>
        <w:t>☑</w:t>
      </w:r>
      <w:r w:rsidR="00640399" w:rsidRPr="00555E5E">
        <w:rPr>
          <w:color w:val="000000" w:themeColor="text1"/>
          <w:sz w:val="22"/>
          <w:szCs w:val="22"/>
        </w:rPr>
        <w:t xml:space="preserve">　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2C78BB35" w:rsidR="00640399" w:rsidRPr="00555E5E" w:rsidRDefault="0059410B" w:rsidP="00A66437">
      <w:pPr>
        <w:pStyle w:val="Word"/>
        <w:spacing w:line="285" w:lineRule="exact"/>
        <w:ind w:leftChars="200" w:left="485"/>
        <w:rPr>
          <w:rFonts w:hint="default"/>
          <w:color w:val="000000" w:themeColor="text1"/>
          <w:sz w:val="22"/>
          <w:szCs w:val="22"/>
        </w:rPr>
      </w:pPr>
      <w:r>
        <w:rPr>
          <w:rFonts w:hint="default"/>
          <w:color w:val="000000" w:themeColor="text1"/>
          <w:sz w:val="22"/>
          <w:szCs w:val="22"/>
        </w:rPr>
        <w:t>☐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65C0C455" w14:textId="4150CFC6" w:rsidR="002B6392" w:rsidRPr="00555E5E" w:rsidRDefault="00640399" w:rsidP="00640399">
      <w:pPr>
        <w:pStyle w:val="Word"/>
        <w:spacing w:line="285"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2F38DA9B" w14:textId="77777777" w:rsidR="00B90F8A" w:rsidRPr="00B9659A" w:rsidRDefault="00B90F8A" w:rsidP="00640399">
      <w:pPr>
        <w:pStyle w:val="Word"/>
        <w:spacing w:line="285" w:lineRule="exact"/>
        <w:ind w:left="605" w:hangingChars="272" w:hanging="605"/>
        <w:rPr>
          <w:rFonts w:hint="default"/>
          <w:color w:val="000000" w:themeColor="text1"/>
          <w:sz w:val="22"/>
          <w:szCs w:val="22"/>
        </w:rPr>
      </w:pP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TableGrid"/>
        <w:tblW w:w="9497" w:type="dxa"/>
        <w:tblInd w:w="279" w:type="dxa"/>
        <w:tblLook w:val="04A0" w:firstRow="1" w:lastRow="0" w:firstColumn="1" w:lastColumn="0" w:noHBand="0" w:noVBand="1"/>
      </w:tblPr>
      <w:tblGrid>
        <w:gridCol w:w="5528"/>
        <w:gridCol w:w="3969"/>
      </w:tblGrid>
      <w:tr w:rsidR="0063785C" w14:paraId="77743124" w14:textId="77777777" w:rsidTr="004D1624">
        <w:trPr>
          <w:trHeight w:val="361"/>
        </w:trPr>
        <w:tc>
          <w:tcPr>
            <w:tcW w:w="5528" w:type="dxa"/>
            <w:tcBorders>
              <w:top w:val="single" w:sz="4" w:space="0" w:color="auto"/>
              <w:left w:val="single" w:sz="4" w:space="0" w:color="auto"/>
              <w:bottom w:val="nil"/>
              <w:right w:val="nil"/>
            </w:tcBorders>
          </w:tcPr>
          <w:p w14:paraId="00AD402B" w14:textId="77777777" w:rsidR="00AE58C4" w:rsidRPr="004D1624" w:rsidRDefault="00273ED6" w:rsidP="004D1624">
            <w:pPr>
              <w:pStyle w:val="ListParagraph"/>
              <w:numPr>
                <w:ilvl w:val="0"/>
                <w:numId w:val="20"/>
              </w:numPr>
              <w:spacing w:line="285"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3969" w:type="dxa"/>
            <w:tcBorders>
              <w:top w:val="single" w:sz="4" w:space="0" w:color="auto"/>
              <w:left w:val="nil"/>
              <w:bottom w:val="nil"/>
              <w:right w:val="single" w:sz="4" w:space="0" w:color="auto"/>
            </w:tcBorders>
          </w:tcPr>
          <w:p w14:paraId="11835C2F" w14:textId="6E799EFE" w:rsidR="00AE58C4" w:rsidRDefault="00875BB3" w:rsidP="009F559F">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hint="default"/>
                <w:sz w:val="22"/>
                <w:szCs w:val="22"/>
                <w:shd w:val="clear" w:color="FFFFFF" w:fill="auto"/>
              </w:rPr>
              <w:t>ád</w:t>
            </w:r>
            <w:r w:rsidR="00B474DC">
              <w:rPr>
                <w:rFonts w:asciiTheme="minorEastAsia" w:eastAsiaTheme="minorEastAsia" w:hAnsiTheme="minorEastAsia" w:hint="default"/>
                <w:sz w:val="22"/>
                <w:szCs w:val="22"/>
                <w:shd w:val="clear" w:color="FFFFFF" w:fill="auto"/>
              </w:rPr>
              <w:t xml:space="preserve"> </w:t>
            </w:r>
            <w:r w:rsidR="00273ED6">
              <w:rPr>
                <w:rFonts w:asciiTheme="minorEastAsia" w:eastAsiaTheme="minorEastAsia" w:hAnsiTheme="minorEastAsia"/>
                <w:sz w:val="22"/>
                <w:szCs w:val="22"/>
                <w:shd w:val="clear" w:color="FFFFFF" w:fill="auto"/>
              </w:rPr>
              <w:t>円</w:t>
            </w:r>
          </w:p>
        </w:tc>
      </w:tr>
      <w:tr w:rsidR="00273ED6" w14:paraId="4D94B125" w14:textId="77777777" w:rsidTr="004D1624">
        <w:tc>
          <w:tcPr>
            <w:tcW w:w="9497" w:type="dxa"/>
            <w:gridSpan w:val="2"/>
            <w:tcBorders>
              <w:top w:val="nil"/>
              <w:left w:val="single" w:sz="4" w:space="0" w:color="auto"/>
              <w:bottom w:val="dashSmallGap" w:sz="4" w:space="0" w:color="auto"/>
              <w:right w:val="single" w:sz="4" w:space="0" w:color="auto"/>
            </w:tcBorders>
          </w:tcPr>
          <w:p w14:paraId="3F8E3504" w14:textId="3D4D9928" w:rsidR="00273ED6" w:rsidRDefault="00273ED6" w:rsidP="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621F9B">
              <w:rPr>
                <w:rFonts w:asciiTheme="minorEastAsia" w:eastAsiaTheme="minorEastAsia" w:hAnsiTheme="minorEastAsia" w:hint="default"/>
                <w:sz w:val="22"/>
                <w:szCs w:val="22"/>
                <w:shd w:val="clear" w:color="FFFFFF" w:fill="auto"/>
              </w:rPr>
              <w:t>ád</w:t>
            </w:r>
            <w:r>
              <w:rPr>
                <w:rFonts w:asciiTheme="minorEastAsia" w:eastAsiaTheme="minorEastAsia" w:hAnsiTheme="minorEastAsia"/>
                <w:sz w:val="22"/>
                <w:szCs w:val="22"/>
                <w:shd w:val="clear" w:color="FFFFFF" w:fill="auto"/>
              </w:rPr>
              <w:t>人</w:t>
            </w:r>
          </w:p>
        </w:tc>
      </w:tr>
      <w:tr w:rsidR="007B0268" w14:paraId="6C191B5A" w14:textId="77777777" w:rsidTr="00F25AB2">
        <w:tc>
          <w:tcPr>
            <w:tcW w:w="9497" w:type="dxa"/>
            <w:gridSpan w:val="2"/>
            <w:tcBorders>
              <w:top w:val="dashSmallGap" w:sz="4" w:space="0" w:color="auto"/>
              <w:left w:val="single" w:sz="4" w:space="0" w:color="auto"/>
              <w:bottom w:val="nil"/>
              <w:right w:val="single" w:sz="4" w:space="0" w:color="auto"/>
            </w:tcBorders>
          </w:tcPr>
          <w:p w14:paraId="5C5CB859" w14:textId="50866B6C" w:rsidR="007B0268" w:rsidRPr="004D1624" w:rsidRDefault="007B0268" w:rsidP="004D1624">
            <w:pPr>
              <w:pStyle w:val="ListParagraph"/>
              <w:numPr>
                <w:ilvl w:val="0"/>
                <w:numId w:val="20"/>
              </w:numPr>
              <w:spacing w:line="285"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受入れの準備に要した費用</w:t>
            </w:r>
            <w:r w:rsidR="0011396F" w:rsidRPr="0011396F">
              <w:rPr>
                <w:rFonts w:asciiTheme="minorEastAsia" w:eastAsiaTheme="minorEastAsia" w:hAnsiTheme="minorEastAsia" w:hint="default"/>
                <w:sz w:val="22"/>
                <w:szCs w:val="22"/>
                <w:shd w:val="clear" w:color="FFFFFF" w:fill="auto"/>
              </w:rPr>
              <w:t>${other_borne_persons}</w:t>
            </w:r>
            <w:r w:rsidR="0011396F">
              <w:rPr>
                <w:rFonts w:asciiTheme="minorEastAsia" w:eastAsiaTheme="minorEastAsia" w:hAnsiTheme="minorEastAsia" w:hint="default"/>
                <w:sz w:val="22"/>
                <w:szCs w:val="22"/>
                <w:shd w:val="clear" w:color="FFFFFF" w:fill="auto"/>
              </w:rPr>
              <w:t xml:space="preserve"> </w:t>
            </w:r>
            <w:r w:rsidRPr="004D1624">
              <w:rPr>
                <w:rFonts w:asciiTheme="minorEastAsia" w:eastAsiaTheme="minorEastAsia" w:hAnsiTheme="minorEastAsia"/>
                <w:sz w:val="22"/>
                <w:szCs w:val="22"/>
                <w:shd w:val="clear" w:color="FFFFFF" w:fill="auto"/>
              </w:rPr>
              <w:t>円（うち外国人負担分</w:t>
            </w:r>
            <w:r w:rsidR="00F25F0D">
              <w:rPr>
                <w:rFonts w:asciiTheme="minorEastAsia" w:eastAsiaTheme="minorEastAsia" w:hAnsiTheme="minorEastAsia" w:hint="default"/>
                <w:sz w:val="22"/>
                <w:szCs w:val="22"/>
                <w:shd w:val="clear" w:color="FFFFFF" w:fill="auto"/>
              </w:rPr>
              <w:t xml:space="preserve">  </w:t>
            </w:r>
            <w:r w:rsidRPr="004D1624">
              <w:rPr>
                <w:rFonts w:asciiTheme="minorEastAsia" w:eastAsiaTheme="minorEastAsia" w:hAnsiTheme="minorEastAsia"/>
                <w:sz w:val="22"/>
                <w:szCs w:val="22"/>
                <w:shd w:val="clear" w:color="FFFFFF" w:fill="auto"/>
              </w:rPr>
              <w:t>円）</w:t>
            </w:r>
          </w:p>
        </w:tc>
      </w:tr>
      <w:tr w:rsidR="00B13F7B" w14:paraId="6BC25794" w14:textId="77777777" w:rsidTr="004D1624">
        <w:tc>
          <w:tcPr>
            <w:tcW w:w="9497" w:type="dxa"/>
            <w:gridSpan w:val="2"/>
            <w:tcBorders>
              <w:top w:val="nil"/>
              <w:left w:val="single" w:sz="4" w:space="0" w:color="auto"/>
              <w:bottom w:val="nil"/>
              <w:right w:val="single" w:sz="4" w:space="0" w:color="auto"/>
            </w:tcBorders>
          </w:tcPr>
          <w:p w14:paraId="1A3B308D" w14:textId="3914E95B" w:rsidR="00B13F7B" w:rsidRP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AB4CC3" w:rsidRPr="00AB4CC3">
              <w:rPr>
                <w:rFonts w:asciiTheme="minorEastAsia" w:eastAsiaTheme="minorEastAsia" w:hAnsiTheme="minorEastAsia" w:hint="default"/>
                <w:sz w:val="22"/>
                <w:szCs w:val="22"/>
                <w:shd w:val="clear" w:color="FFFFFF" w:fill="auto"/>
              </w:rPr>
              <w:t>ád</w:t>
            </w:r>
            <w:r>
              <w:rPr>
                <w:rFonts w:asciiTheme="minorEastAsia" w:eastAsiaTheme="minorEastAsia" w:hAnsiTheme="minorEastAsia"/>
                <w:sz w:val="22"/>
                <w:szCs w:val="22"/>
                <w:shd w:val="clear" w:color="FFFFFF" w:fill="auto"/>
              </w:rPr>
              <w:t>人</w:t>
            </w:r>
          </w:p>
        </w:tc>
      </w:tr>
      <w:tr w:rsidR="00B13F7B" w14:paraId="2BF1E104" w14:textId="77777777" w:rsidTr="004D1624">
        <w:tc>
          <w:tcPr>
            <w:tcW w:w="9497" w:type="dxa"/>
            <w:gridSpan w:val="2"/>
            <w:tcBorders>
              <w:top w:val="nil"/>
              <w:left w:val="single" w:sz="4" w:space="0" w:color="auto"/>
              <w:bottom w:val="nil"/>
              <w:right w:val="single" w:sz="4" w:space="0" w:color="auto"/>
            </w:tcBorders>
          </w:tcPr>
          <w:p w14:paraId="19A6B81D" w14:textId="393233C7"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7C083F" w:rsidRPr="007C083F">
              <w:rPr>
                <w:rFonts w:asciiTheme="minorEastAsia" w:eastAsiaTheme="minorEastAsia" w:hAnsiTheme="minorEastAsia" w:hint="default"/>
                <w:sz w:val="22"/>
                <w:szCs w:val="22"/>
                <w:shd w:val="clear" w:color="FFFFFF" w:fill="auto"/>
                <w:lang w:eastAsia="zh-CN"/>
              </w:rPr>
              <w:t/>
            </w:r>
            <w:r>
              <w:rPr>
                <w:rFonts w:asciiTheme="minorEastAsia" w:eastAsiaTheme="minorEastAsia" w:hAnsiTheme="minorEastAsia"/>
                <w:sz w:val="22"/>
                <w:szCs w:val="22"/>
                <w:shd w:val="clear" w:color="FFFFFF" w:fill="auto"/>
                <w:lang w:eastAsia="zh-CN"/>
              </w:rPr>
              <w:t xml:space="preserve">　人</w:t>
            </w:r>
          </w:p>
        </w:tc>
      </w:tr>
      <w:tr w:rsidR="00B13F7B" w14:paraId="3A957FA0" w14:textId="77777777" w:rsidTr="004D1624">
        <w:tc>
          <w:tcPr>
            <w:tcW w:w="9497" w:type="dxa"/>
            <w:gridSpan w:val="2"/>
            <w:tcBorders>
              <w:top w:val="nil"/>
              <w:left w:val="single" w:sz="4" w:space="0" w:color="auto"/>
              <w:bottom w:val="single" w:sz="4" w:space="0" w:color="auto"/>
              <w:right w:val="single" w:sz="4" w:space="0" w:color="auto"/>
            </w:tcBorders>
          </w:tcPr>
          <w:p w14:paraId="79521DEE" w14:textId="3DAF7C64"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B67BED" w:rsidRPr="00B67BED">
              <w:rPr>
                <w:rFonts w:asciiTheme="minorEastAsia" w:eastAsiaTheme="minorEastAsia" w:hAnsiTheme="minorEastAsia" w:hint="default"/>
                <w:sz w:val="22"/>
                <w:szCs w:val="22"/>
                <w:shd w:val="clear" w:color="FFFFFF" w:fill="auto"/>
                <w:lang w:eastAsia="zh-CN"/>
              </w:rPr>
              <w:t/>
            </w:r>
            <w:r>
              <w:rPr>
                <w:rFonts w:asciiTheme="minorEastAsia" w:eastAsiaTheme="minorEastAsia" w:hAnsiTheme="minorEastAsia"/>
                <w:sz w:val="22"/>
                <w:szCs w:val="22"/>
                <w:shd w:val="clear" w:color="FFFFFF" w:fill="auto"/>
                <w:lang w:eastAsia="zh-CN"/>
              </w:rPr>
              <w:t xml:space="preserve">　人</w:t>
            </w:r>
          </w:p>
          <w:p w14:paraId="5E533E9A" w14:textId="7CF06A02" w:rsidR="00550FB0" w:rsidRDefault="00550FB0" w:rsidP="004D1624">
            <w:pPr>
              <w:spacing w:line="285"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w:t>
            </w:r>
            <w:r w:rsidR="00B9659A">
              <w:rPr>
                <w:rFonts w:asciiTheme="minorEastAsia" w:eastAsiaTheme="minorEastAsia" w:hAnsiTheme="minorEastAsia"/>
                <w:sz w:val="22"/>
                <w:szCs w:val="22"/>
                <w:shd w:val="clear" w:color="FFFFFF" w:fill="auto"/>
              </w:rPr>
              <w:lastRenderedPageBreak/>
              <w:t>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144DE343" w14:textId="77777777" w:rsidR="0063785C" w:rsidRPr="00B9659A" w:rsidRDefault="0063785C" w:rsidP="004D1624">
      <w:pPr>
        <w:spacing w:line="285" w:lineRule="exact"/>
        <w:ind w:left="140" w:hangingChars="63" w:hanging="140"/>
        <w:rPr>
          <w:rFonts w:asciiTheme="minorEastAsia" w:eastAsiaTheme="minorEastAsia" w:hAnsiTheme="minorEastAsia" w:hint="default"/>
          <w:sz w:val="22"/>
          <w:szCs w:val="22"/>
          <w:shd w:val="clear" w:color="FFFFFF" w:fill="auto"/>
        </w:rPr>
      </w:pPr>
    </w:p>
    <w:p w14:paraId="0B14356B" w14:textId="70FC2434" w:rsidR="00DB3BFD" w:rsidRDefault="00B43482">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FA2CAB">
      <w:pPr>
        <w:spacing w:line="285"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TableGrid"/>
        <w:tblW w:w="0" w:type="auto"/>
        <w:tblInd w:w="392" w:type="dxa"/>
        <w:tblLook w:val="04A0" w:firstRow="1" w:lastRow="0" w:firstColumn="1" w:lastColumn="0" w:noHBand="0" w:noVBand="1"/>
      </w:tblPr>
      <w:tblGrid>
        <w:gridCol w:w="3175"/>
        <w:gridCol w:w="5993"/>
      </w:tblGrid>
      <w:tr w:rsidR="00555E5E" w:rsidRPr="00555E5E" w14:paraId="00F101E5" w14:textId="77777777" w:rsidTr="00021212">
        <w:trPr>
          <w:trHeight w:val="405"/>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tcPr>
          <w:p w14:paraId="301A6DBF" w14:textId="2A53DE6A" w:rsidR="00511675" w:rsidRPr="00555E5E" w:rsidRDefault="0026238D" w:rsidP="00511675">
            <w:pPr>
              <w:spacing w:line="285" w:lineRule="exact"/>
              <w:rPr>
                <w:rFonts w:asciiTheme="minorEastAsia" w:eastAsiaTheme="minorEastAsia" w:hAnsiTheme="minorEastAsia" w:hint="default"/>
                <w:color w:val="000000" w:themeColor="text1"/>
                <w:sz w:val="22"/>
                <w:szCs w:val="22"/>
                <w:shd w:val="clear" w:color="FFFFFF" w:fill="auto"/>
              </w:rPr>
            </w:pPr>
            <w:r w:rsidRPr="0026238D">
              <w:rPr>
                <w:rFonts w:asciiTheme="minorEastAsia" w:eastAsiaTheme="minorEastAsia" w:hAnsiTheme="minorEastAsia" w:hint="default"/>
                <w:color w:val="000000" w:themeColor="text1"/>
                <w:sz w:val="22"/>
                <w:szCs w:val="22"/>
                <w:shd w:val="clear" w:color="FFFFFF" w:fill="auto"/>
              </w:rPr>
              <w:t>fg</w:t>
            </w:r>
          </w:p>
        </w:tc>
      </w:tr>
      <w:tr w:rsidR="00555E5E" w:rsidRPr="00555E5E" w14:paraId="1FF1A5FF" w14:textId="77777777" w:rsidTr="00021212">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tcPr>
          <w:p w14:paraId="60E0823F" w14:textId="4022593E" w:rsidR="00511675" w:rsidRPr="00555E5E" w:rsidRDefault="008A16AB" w:rsidP="00511675">
            <w:pPr>
              <w:spacing w:line="285" w:lineRule="exact"/>
              <w:rPr>
                <w:rFonts w:asciiTheme="minorEastAsia" w:eastAsiaTheme="minorEastAsia" w:hAnsiTheme="minorEastAsia" w:hint="default"/>
                <w:color w:val="000000" w:themeColor="text1"/>
                <w:sz w:val="22"/>
                <w:szCs w:val="22"/>
                <w:shd w:val="clear" w:color="FFFFFF" w:fill="auto"/>
              </w:rPr>
            </w:pPr>
            <w:r w:rsidRPr="008A16AB">
              <w:rPr>
                <w:rFonts w:asciiTheme="minorEastAsia" w:eastAsiaTheme="minorEastAsia" w:hAnsiTheme="minorEastAsia" w:hint="default"/>
                <w:color w:val="000000" w:themeColor="text1"/>
                <w:sz w:val="22"/>
                <w:szCs w:val="22"/>
                <w:shd w:val="clear" w:color="FFFFFF" w:fill="auto"/>
              </w:rPr>
              <w:t>fdg</w:t>
            </w:r>
            <w:r w:rsidRPr="008A16AB">
              <w:rPr>
                <w:rFonts w:asciiTheme="minorEastAsia" w:eastAsiaTheme="minorEastAsia" w:hAnsiTheme="minorEastAsia"/>
                <w:color w:val="000000" w:themeColor="text1"/>
                <w:sz w:val="22"/>
                <w:szCs w:val="22"/>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021212">
        <w:trPr>
          <w:trHeight w:val="572"/>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tcPr>
          <w:p w14:paraId="2458BC5F" w14:textId="280206D3"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4F11FF" w:rsidRPr="004F11FF">
              <w:rPr>
                <w:rFonts w:asciiTheme="minorEastAsia" w:eastAsiaTheme="minorEastAsia" w:hAnsiTheme="minorEastAsia" w:hint="default"/>
                <w:color w:val="000000" w:themeColor="text1"/>
                <w:sz w:val="22"/>
                <w:szCs w:val="22"/>
                <w:shd w:val="clear" w:color="FFFFFF" w:fill="auto"/>
                <w:lang w:eastAsia="zh-CN"/>
              </w:rPr>
              <w:t>dfg</w:t>
            </w:r>
          </w:p>
          <w:p w14:paraId="7B3F3D42" w14:textId="1D3C4118"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46BCF" w:rsidRPr="00246BCF">
              <w:rPr>
                <w:rFonts w:asciiTheme="minorEastAsia" w:eastAsiaTheme="minorEastAsia" w:hAnsiTheme="minorEastAsia" w:hint="default"/>
                <w:color w:val="000000" w:themeColor="text1"/>
                <w:sz w:val="22"/>
                <w:szCs w:val="22"/>
                <w:shd w:val="clear" w:color="FFFFFF" w:fill="auto"/>
                <w:lang w:eastAsia="zh-CN"/>
              </w:rPr>
              <w:t>dfg</w:t>
            </w:r>
          </w:p>
        </w:tc>
      </w:tr>
    </w:tbl>
    <w:p w14:paraId="4F3477BC" w14:textId="77777777" w:rsidR="00021212" w:rsidRPr="00555E5E" w:rsidRDefault="00021212" w:rsidP="00973EE2">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2AE242DC" w14:textId="77777777" w:rsidR="0037240E" w:rsidRPr="00555E5E" w:rsidRDefault="00DE3781" w:rsidP="00973EE2">
      <w:pPr>
        <w:spacing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6D804ED4" w14:textId="25A6696D" w:rsidR="009661A2" w:rsidRPr="00555E5E" w:rsidRDefault="00472E9C" w:rsidP="000F314F">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p w14:paraId="6E5D07A9" w14:textId="77777777" w:rsidR="008A5639" w:rsidRPr="00555E5E" w:rsidRDefault="00A739D5" w:rsidP="001617B7">
      <w:pPr>
        <w:spacing w:line="285"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8A5639" w:rsidRPr="00555E5E">
        <w:rPr>
          <w:rFonts w:asciiTheme="minorEastAsia" w:eastAsiaTheme="minorEastAsia" w:hAnsiTheme="minorEastAsia"/>
          <w:color w:val="000000" w:themeColor="text1"/>
          <w:sz w:val="21"/>
          <w:szCs w:val="21"/>
          <w:shd w:val="clear" w:color="FFFFFF" w:fill="auto"/>
        </w:rPr>
        <w:t xml:space="preserve">　　　　　　　　　　　　　　　　　　</w:t>
      </w:r>
    </w:p>
    <w:p w14:paraId="4A2C726D" w14:textId="584B8215" w:rsidR="008A5639" w:rsidRPr="00555E5E" w:rsidRDefault="008A5639" w:rsidP="001617B7">
      <w:pPr>
        <w:spacing w:line="285" w:lineRule="exact"/>
        <w:rPr>
          <w:rFonts w:asciiTheme="minorEastAsia" w:eastAsiaTheme="minorEastAsia" w:hAnsiTheme="minorEastAsia" w:hint="default"/>
          <w:color w:val="000000" w:themeColor="text1"/>
          <w:sz w:val="21"/>
          <w:szCs w:val="21"/>
          <w:shd w:val="clear" w:color="FFFFFF" w:fill="auto"/>
        </w:rPr>
      </w:pPr>
    </w:p>
    <w:p w14:paraId="262E9D69" w14:textId="6C1026F6" w:rsidR="0021230E" w:rsidRPr="00555E5E" w:rsidRDefault="0021230E" w:rsidP="007A3D06">
      <w:pPr>
        <w:spacing w:line="285" w:lineRule="exact"/>
        <w:ind w:firstLineChars="1200" w:firstLine="2667"/>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特定技能所属機関</w:t>
      </w:r>
      <w:r w:rsidR="001617B7" w:rsidRPr="00555E5E">
        <w:rPr>
          <w:rFonts w:asciiTheme="minorEastAsia" w:eastAsiaTheme="minorEastAsia" w:hAnsiTheme="minorEastAsia"/>
          <w:color w:val="000000" w:themeColor="text1"/>
          <w:sz w:val="22"/>
          <w:szCs w:val="22"/>
          <w:shd w:val="clear" w:color="FFFFFF" w:fill="auto"/>
        </w:rPr>
        <w:t>の</w:t>
      </w:r>
      <w:r w:rsidRPr="00555E5E">
        <w:rPr>
          <w:rFonts w:asciiTheme="minorEastAsia" w:eastAsiaTheme="minorEastAsia" w:hAnsiTheme="minorEastAsia"/>
          <w:color w:val="000000" w:themeColor="text1"/>
          <w:sz w:val="22"/>
          <w:szCs w:val="22"/>
          <w:shd w:val="clear" w:color="FFFFFF" w:fill="auto"/>
        </w:rPr>
        <w:t>氏名又は名称</w:t>
      </w:r>
      <w:r w:rsidR="008A5639" w:rsidRPr="00555E5E">
        <w:rPr>
          <w:rFonts w:asciiTheme="minorEastAsia" w:eastAsiaTheme="minorEastAsia" w:hAnsiTheme="minorEastAsia"/>
          <w:color w:val="000000" w:themeColor="text1"/>
          <w:sz w:val="22"/>
          <w:szCs w:val="22"/>
          <w:u w:val="single"/>
          <w:shd w:val="clear" w:color="FFFFFF" w:fill="auto"/>
        </w:rPr>
        <w:t xml:space="preserve">　　</w:t>
      </w:r>
      <w:r w:rsidR="007A3D06">
        <w:rPr>
          <w:rFonts w:asciiTheme="minorEastAsia" w:eastAsiaTheme="minorEastAsia" w:hAnsiTheme="minorEastAsia" w:hint="default"/>
          <w:color w:val="000000" w:themeColor="text1"/>
          <w:sz w:val="22"/>
          <w:szCs w:val="22"/>
          <w:u w:val="single"/>
          <w:shd w:val="clear" w:color="FFFFFF" w:fill="auto"/>
        </w:rPr>
        <w:t>dfg</w:t>
      </w:r>
      <w:r w:rsidRPr="00555E5E">
        <w:rPr>
          <w:rFonts w:asciiTheme="minorEastAsia" w:eastAsiaTheme="minorEastAsia" w:hAnsiTheme="minorEastAsia"/>
          <w:color w:val="000000" w:themeColor="text1"/>
          <w:sz w:val="22"/>
          <w:szCs w:val="22"/>
          <w:u w:val="single"/>
          <w:shd w:val="clear" w:color="FFFFFF" w:fill="auto"/>
        </w:rPr>
        <w:t xml:space="preserve">　　</w:t>
      </w:r>
    </w:p>
    <w:p w14:paraId="65598881" w14:textId="77777777" w:rsidR="008A5639" w:rsidRPr="00555E5E" w:rsidRDefault="008A5639" w:rsidP="008A5639">
      <w:pPr>
        <w:spacing w:line="285" w:lineRule="exact"/>
        <w:ind w:firstLineChars="1400" w:firstLine="3112"/>
        <w:rPr>
          <w:rFonts w:asciiTheme="minorEastAsia" w:eastAsiaTheme="minorEastAsia" w:hAnsiTheme="minorEastAsia" w:hint="default"/>
          <w:color w:val="000000" w:themeColor="text1"/>
          <w:sz w:val="22"/>
          <w:szCs w:val="22"/>
        </w:rPr>
      </w:pPr>
    </w:p>
    <w:p w14:paraId="36D6A204" w14:textId="1851FBE2" w:rsidR="0021230E" w:rsidRPr="00607FB6" w:rsidRDefault="0021230E" w:rsidP="0021230E">
      <w:pPr>
        <w:spacing w:line="285" w:lineRule="exact"/>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 xml:space="preserve">　　　　　　　　　　　　　　　　　</w:t>
      </w:r>
      <w:r w:rsidR="008A5639" w:rsidRPr="00555E5E">
        <w:rPr>
          <w:rFonts w:asciiTheme="minorEastAsia" w:eastAsiaTheme="minorEastAsia" w:hAnsiTheme="minorEastAsia"/>
          <w:color w:val="000000" w:themeColor="text1"/>
          <w:sz w:val="22"/>
          <w:szCs w:val="22"/>
          <w:shd w:val="clear" w:color="FFFFFF" w:fill="auto"/>
        </w:rPr>
        <w:t xml:space="preserve">　　作成責任者</w:t>
      </w:r>
      <w:r w:rsidRPr="00555E5E">
        <w:rPr>
          <w:rFonts w:asciiTheme="minorEastAsia" w:eastAsiaTheme="minorEastAsia" w:hAnsiTheme="minorEastAsia"/>
          <w:color w:val="000000" w:themeColor="text1"/>
          <w:sz w:val="22"/>
          <w:szCs w:val="22"/>
          <w:shd w:val="clear" w:color="FFFFFF" w:fill="auto"/>
        </w:rPr>
        <w:t>の氏名</w:t>
      </w:r>
      <w:r w:rsidRPr="00555E5E">
        <w:rPr>
          <w:rFonts w:asciiTheme="minorEastAsia" w:eastAsiaTheme="minorEastAsia" w:hAnsiTheme="minorEastAsia"/>
          <w:color w:val="000000" w:themeColor="text1"/>
          <w:sz w:val="22"/>
          <w:szCs w:val="22"/>
          <w:u w:val="single"/>
          <w:shd w:val="clear" w:color="FFFFFF" w:fill="auto"/>
        </w:rPr>
        <w:t xml:space="preserve">　　</w:t>
      </w:r>
      <w:r w:rsidR="00607FB6">
        <w:rPr>
          <w:rFonts w:asciiTheme="minorEastAsia" w:eastAsiaTheme="minorEastAsia" w:hAnsiTheme="minorEastAsia" w:hint="default"/>
          <w:color w:val="000000" w:themeColor="text1"/>
          <w:sz w:val="22"/>
          <w:szCs w:val="22"/>
          <w:u w:val="single"/>
          <w:shd w:val="clear" w:color="FFFFFF" w:fill="auto"/>
        </w:rPr>
        <w:t>dfg</w:t>
      </w:r>
      <w:r w:rsidRPr="00555E5E">
        <w:rPr>
          <w:rFonts w:asciiTheme="minorEastAsia" w:eastAsiaTheme="minorEastAsia" w:hAnsiTheme="minorEastAsia"/>
          <w:color w:val="000000" w:themeColor="text1"/>
          <w:sz w:val="22"/>
          <w:szCs w:val="22"/>
          <w:u w:val="single"/>
          <w:shd w:val="clear" w:color="FFFFFF" w:fill="auto"/>
        </w:rPr>
        <w:t xml:space="preserve">　　</w:t>
      </w:r>
      <w:r w:rsidRPr="00555E5E">
        <w:rPr>
          <w:rFonts w:asciiTheme="minorEastAsia" w:eastAsiaTheme="minorEastAsia" w:hAnsiTheme="minorEastAsia"/>
          <w:color w:val="000000" w:themeColor="text1"/>
          <w:sz w:val="22"/>
          <w:szCs w:val="22"/>
          <w:shd w:val="clear" w:color="FFFFFF" w:fill="auto"/>
        </w:rPr>
        <w:t xml:space="preserve">　</w:t>
      </w:r>
    </w:p>
    <w:p w14:paraId="63125588" w14:textId="77777777" w:rsidR="00A739D5" w:rsidRPr="00555E5E" w:rsidRDefault="00815280" w:rsidP="00A739D5">
      <w:pPr>
        <w:spacing w:line="240" w:lineRule="exact"/>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59264" behindDoc="0" locked="0" layoutInCell="1" allowOverlap="1" wp14:anchorId="1EE60686" wp14:editId="7994F69A">
                <wp:simplePos x="0" y="0"/>
                <wp:positionH relativeFrom="column">
                  <wp:posOffset>5689543</wp:posOffset>
                </wp:positionH>
                <wp:positionV relativeFrom="paragraph">
                  <wp:posOffset>16510</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55735E84" w14:textId="77777777" w:rsidR="00A35169" w:rsidRPr="00730BDA" w:rsidRDefault="00A35169">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E60686" id="_x0000_s1028" type="#_x0000_t202" style="position:absolute;left:0;text-align:left;margin-left:448pt;margin-top:1.3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" filled="f" stroked="f" strokeweight="0">
                <v:textbox style="mso-fit-shape-to-text:t">
                  <w:txbxContent>
                    <w:p w14:paraId="55735E84" w14:textId="77777777" w:rsidR="00A35169" w:rsidRPr="00730BDA" w:rsidRDefault="00A35169">
                      <w:pPr>
                        <w:rPr>
                          <w:rFonts w:hint="default"/>
                          <w:color w:val="auto"/>
                          <w:sz w:val="16"/>
                        </w:rPr>
                      </w:pPr>
                      <w:r w:rsidRPr="00730BDA">
                        <w:rPr>
                          <w:color w:val="auto"/>
                          <w:sz w:val="16"/>
                        </w:rPr>
                        <w:t>※</w:t>
                      </w:r>
                    </w:p>
                  </w:txbxContent>
                </v:textbox>
              </v:shape>
            </w:pict>
          </mc:Fallback>
        </mc:AlternateContent>
      </w:r>
    </w:p>
    <w:p w14:paraId="516839B1" w14:textId="779A55A4" w:rsidR="009E31A9" w:rsidRPr="007F3143" w:rsidRDefault="009E31A9" w:rsidP="007F3143">
      <w:pPr>
        <w:overflowPunct/>
        <w:ind w:firstLineChars="2300" w:firstLine="5112"/>
        <w:textAlignment w:val="auto"/>
        <w:rPr>
          <w:rFonts w:asciiTheme="minorHAnsi" w:eastAsiaTheme="minorEastAsia" w:hAnsiTheme="minorHAnsi" w:cstheme="minorBidi" w:hint="default"/>
          <w:color w:val="000000" w:themeColor="text1"/>
          <w:kern w:val="2"/>
          <w:sz w:val="22"/>
          <w:szCs w:val="21"/>
          <w:u w:val="single"/>
          <w:lang w:eastAsia="zh-CN"/>
        </w:rPr>
      </w:pPr>
      <w:r w:rsidRPr="00555E5E">
        <w:rPr>
          <w:rFonts w:asciiTheme="minorHAnsi" w:eastAsiaTheme="minorEastAsia" w:hAnsiTheme="minorHAnsi" w:cstheme="minorBidi"/>
          <w:color w:val="000000" w:themeColor="text1"/>
          <w:kern w:val="2"/>
          <w:sz w:val="22"/>
          <w:szCs w:val="21"/>
          <w:lang w:eastAsia="zh-CN"/>
        </w:rPr>
        <w:t>電話番号</w:t>
      </w:r>
      <w:r w:rsidRPr="00555E5E">
        <w:rPr>
          <w:rFonts w:asciiTheme="minorHAnsi" w:eastAsiaTheme="minorEastAsia" w:hAnsiTheme="minorHAnsi" w:cstheme="minorBidi"/>
          <w:color w:val="000000" w:themeColor="text1"/>
          <w:kern w:val="2"/>
          <w:sz w:val="22"/>
          <w:szCs w:val="21"/>
          <w:u w:val="single"/>
          <w:lang w:eastAsia="zh-CN"/>
        </w:rPr>
        <w:t xml:space="preserve">　　</w:t>
      </w:r>
      <w:r w:rsidR="007F3143">
        <w:rPr>
          <w:rFonts w:asciiTheme="minorHAnsi" w:eastAsiaTheme="minorEastAsia" w:hAnsiTheme="minorHAnsi" w:cstheme="minorBidi" w:hint="default"/>
          <w:color w:val="000000" w:themeColor="text1"/>
          <w:kern w:val="2"/>
          <w:sz w:val="22"/>
          <w:szCs w:val="21"/>
          <w:u w:val="single"/>
          <w:lang w:eastAsia="zh-CN"/>
        </w:rPr>
        <w:t>gdfg</w:t>
      </w:r>
      <w:r w:rsidRPr="00555E5E">
        <w:rPr>
          <w:rFonts w:asciiTheme="minorHAnsi" w:eastAsiaTheme="minorEastAsia" w:hAnsiTheme="minorHAnsi" w:cstheme="minorBidi"/>
          <w:color w:val="000000" w:themeColor="text1"/>
          <w:kern w:val="2"/>
          <w:sz w:val="20"/>
          <w:szCs w:val="21"/>
          <w:u w:val="single"/>
          <w:lang w:eastAsia="zh-CN"/>
        </w:rPr>
        <w:t xml:space="preserve">　　</w:t>
      </w:r>
      <w:r w:rsidRPr="00555E5E">
        <w:rPr>
          <w:rFonts w:asciiTheme="minorHAnsi" w:eastAsiaTheme="minorEastAsia" w:hAnsiTheme="minorHAnsi" w:cstheme="minorBidi"/>
          <w:color w:val="000000" w:themeColor="text1"/>
          <w:kern w:val="2"/>
          <w:sz w:val="20"/>
          <w:szCs w:val="21"/>
          <w:u w:val="single"/>
          <w:lang w:eastAsia="zh-CN"/>
        </w:rPr>
        <w:t xml:space="preserve"> </w:t>
      </w:r>
    </w:p>
    <w:p w14:paraId="0F5B2085" w14:textId="2C491F1D" w:rsidR="00355678" w:rsidRPr="007B7D9D" w:rsidRDefault="00355678" w:rsidP="00A739D5">
      <w:pPr>
        <w:spacing w:line="240" w:lineRule="exact"/>
        <w:rPr>
          <w:rFonts w:asciiTheme="minorEastAsia" w:eastAsia="SimSun" w:hAnsiTheme="minorEastAsia" w:hint="default"/>
          <w:color w:val="000000" w:themeColor="text1"/>
          <w:sz w:val="21"/>
          <w:szCs w:val="21"/>
          <w:shd w:val="clear" w:color="FFFFFF" w:fill="auto"/>
          <w:lang w:eastAsia="zh-CN"/>
        </w:rPr>
      </w:pPr>
    </w:p>
    <w:p w14:paraId="35FB5726" w14:textId="77777777" w:rsidR="00355678" w:rsidRPr="00555E5E" w:rsidRDefault="00355678" w:rsidP="00A739D5">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064B1590" w14:textId="77777777" w:rsidR="00A35169" w:rsidRPr="00555E5E" w:rsidRDefault="00A35169" w:rsidP="00A35169">
      <w:pPr>
        <w:overflowPunct/>
        <w:spacing w:line="240" w:lineRule="exact"/>
        <w:jc w:val="left"/>
        <w:textAlignment w:val="auto"/>
        <w:rPr>
          <w:rFonts w:asciiTheme="minorEastAsia" w:eastAsiaTheme="minorEastAsia" w:hAnsiTheme="minorEastAsia" w:hint="default"/>
          <w:color w:val="000000" w:themeColor="text1"/>
          <w:sz w:val="21"/>
          <w:szCs w:val="21"/>
          <w:shd w:val="clear" w:color="FFFFFF" w:fill="auto"/>
          <w:lang w:eastAsia="zh-CN"/>
        </w:rPr>
      </w:pPr>
    </w:p>
    <w:p w14:paraId="0986F71A" w14:textId="77777777" w:rsidR="00E76CFF" w:rsidRPr="00555E5E" w:rsidRDefault="00225744" w:rsidP="00A35169">
      <w:pPr>
        <w:overflowPunct/>
        <w:spacing w:line="240" w:lineRule="exact"/>
        <w:ind w:firstLineChars="100" w:firstLine="222"/>
        <w:jc w:val="left"/>
        <w:textAlignment w:val="auto"/>
        <w:rPr>
          <w:rFonts w:ascii="MS Mincho" w:hAnsi="MS Mincho" w:cs="Times New Roman" w:hint="default"/>
          <w:color w:val="000000" w:themeColor="text1"/>
          <w:kern w:val="2"/>
          <w:sz w:val="22"/>
          <w:szCs w:val="18"/>
        </w:rPr>
      </w:pPr>
      <w:r w:rsidRPr="00555E5E">
        <w:rPr>
          <w:rFonts w:ascii="MS Mincho" w:hAnsi="MS Mincho" w:cs="Times New Roman"/>
          <w:color w:val="000000" w:themeColor="text1"/>
          <w:kern w:val="2"/>
          <w:sz w:val="22"/>
          <w:szCs w:val="18"/>
        </w:rPr>
        <w:t>本届出書作成者の署名／作成</w:t>
      </w:r>
      <w:r w:rsidR="00E76CFF" w:rsidRPr="00555E5E">
        <w:rPr>
          <w:rFonts w:ascii="MS Mincho" w:hAnsi="MS Mincho" w:cs="Times New Roman"/>
          <w:color w:val="000000" w:themeColor="text1"/>
          <w:kern w:val="2"/>
          <w:sz w:val="22"/>
          <w:szCs w:val="18"/>
        </w:rPr>
        <w:t xml:space="preserve">年月日　　　　　　　　　　　　　　　　　　　　　　　</w:t>
      </w:r>
    </w:p>
    <w:p w14:paraId="19C2665B" w14:textId="77777777" w:rsidR="00E76CFF" w:rsidRPr="00555E5E"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p w14:paraId="51DD7697" w14:textId="77777777" w:rsidR="00E76CFF" w:rsidRPr="00555E5E"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p w14:paraId="381B6E46" w14:textId="00788723" w:rsidR="00E76CFF" w:rsidRPr="004F31B7" w:rsidRDefault="00A35169" w:rsidP="00672EDC">
      <w:pPr>
        <w:overflowPunct/>
        <w:spacing w:line="240" w:lineRule="exact"/>
        <w:ind w:right="364" w:firstLineChars="100" w:firstLine="182"/>
        <w:textAlignment w:val="auto"/>
        <w:rPr>
          <w:rFonts w:ascii="MS Mincho" w:hAnsi="MS Mincho" w:cs="Times New Roman" w:hint="default"/>
          <w:color w:val="000000" w:themeColor="text1"/>
          <w:kern w:val="2"/>
          <w:sz w:val="21"/>
          <w:szCs w:val="18"/>
          <w:u w:val="double" w:color="000000" w:themeColor="text1"/>
        </w:rPr>
      </w:pPr>
      <w:r w:rsidRPr="00AE534C">
        <w:rPr>
          <w:rFonts w:ascii="MS Mincho" w:hAnsi="MS Mincho" w:cs="Times New Roman"/>
          <w:color w:val="000000" w:themeColor="text1"/>
          <w:kern w:val="2"/>
          <w:sz w:val="18"/>
          <w:szCs w:val="18"/>
          <w:u w:val="double" w:color="000000" w:themeColor="text1"/>
        </w:rPr>
        <w:lastRenderedPageBreak/>
        <w:t xml:space="preserve">　　　</w:t>
      </w:r>
      <w:r w:rsidR="002863E8">
        <w:rPr>
          <w:rFonts w:ascii="MS Mincho" w:hAnsi="MS Mincho" w:cs="Times New Roman" w:hint="default"/>
          <w:color w:val="000000" w:themeColor="text1"/>
          <w:kern w:val="2"/>
          <w:sz w:val="18"/>
          <w:szCs w:val="18"/>
          <w:u w:val="double" w:color="000000" w:themeColor="text1"/>
        </w:rPr>
        <w:t>gdfg</w:t>
      </w:r>
      <w:r w:rsidRPr="00AE534C">
        <w:rPr>
          <w:rFonts w:ascii="MS Mincho" w:hAnsi="MS Mincho" w:cs="Times New Roman"/>
          <w:color w:val="000000" w:themeColor="text1"/>
          <w:kern w:val="2"/>
          <w:sz w:val="18"/>
          <w:szCs w:val="18"/>
          <w:u w:val="double" w:color="000000" w:themeColor="text1"/>
        </w:rPr>
        <w:t xml:space="preserve">　</w:t>
      </w:r>
      <w:r w:rsidR="00E76CFF" w:rsidRPr="00AE534C">
        <w:rPr>
          <w:rFonts w:ascii="MS Mincho" w:hAnsi="MS Mincho" w:cs="Times New Roman"/>
          <w:color w:val="000000" w:themeColor="text1"/>
          <w:kern w:val="2"/>
          <w:sz w:val="18"/>
          <w:szCs w:val="18"/>
          <w:u w:val="double" w:color="000000" w:themeColor="text1"/>
        </w:rPr>
        <w:t xml:space="preserve">　　　　</w:t>
      </w:r>
      <w:r w:rsidR="008365F5">
        <w:rPr>
          <w:rFonts w:ascii="MS Mincho" w:hAnsi="MS Mincho" w:cs="Times New Roman" w:hint="default"/>
          <w:color w:val="000000" w:themeColor="text1"/>
          <w:kern w:val="2"/>
          <w:sz w:val="18"/>
          <w:szCs w:val="18"/>
          <w:u w:val="double" w:color="000000" w:themeColor="text1"/>
        </w:rPr>
        <w:t>dfg</w:t>
      </w:r>
      <w:r w:rsidR="00E76CFF" w:rsidRPr="00AE534C">
        <w:rPr>
          <w:rFonts w:ascii="MS Mincho" w:hAnsi="MS Mincho" w:cs="Times New Roman"/>
          <w:color w:val="000000" w:themeColor="text1"/>
          <w:kern w:val="2"/>
          <w:sz w:val="18"/>
          <w:szCs w:val="18"/>
          <w:u w:val="double" w:color="000000" w:themeColor="text1"/>
        </w:rPr>
        <w:t xml:space="preserve">　　</w:t>
      </w:r>
      <w:r w:rsidR="00E76CFF" w:rsidRPr="00AE534C">
        <w:rPr>
          <w:rFonts w:ascii="MS Mincho" w:hAnsi="MS Mincho" w:cs="Times New Roman"/>
          <w:color w:val="000000" w:themeColor="text1"/>
          <w:kern w:val="2"/>
          <w:sz w:val="21"/>
          <w:szCs w:val="18"/>
          <w:u w:val="double" w:color="000000" w:themeColor="text1"/>
        </w:rPr>
        <w:t xml:space="preserve">年　</w:t>
      </w:r>
      <w:r w:rsidR="004F31B7">
        <w:rPr>
          <w:rFonts w:ascii="MS Mincho" w:hAnsi="MS Mincho" w:cs="Times New Roman" w:hint="default"/>
          <w:color w:val="000000" w:themeColor="text1"/>
          <w:kern w:val="2"/>
          <w:sz w:val="21"/>
          <w:szCs w:val="18"/>
          <w:u w:val="double" w:color="000000" w:themeColor="text1"/>
        </w:rPr>
        <w:t>dfg</w:t>
      </w:r>
      <w:r w:rsidR="00E76CFF" w:rsidRPr="00AE534C">
        <w:rPr>
          <w:rFonts w:ascii="MS Mincho" w:hAnsi="MS Mincho" w:cs="Times New Roman"/>
          <w:color w:val="000000" w:themeColor="text1"/>
          <w:kern w:val="2"/>
          <w:sz w:val="21"/>
          <w:szCs w:val="18"/>
          <w:u w:val="double" w:color="000000" w:themeColor="text1"/>
        </w:rPr>
        <w:t xml:space="preserve">　月　</w:t>
      </w:r>
      <w:r w:rsidR="00672EDC">
        <w:rPr>
          <w:rFonts w:ascii="MS Mincho" w:hAnsi="MS Mincho" w:cs="Times New Roman" w:hint="default"/>
          <w:color w:val="000000" w:themeColor="text1"/>
          <w:kern w:val="2"/>
          <w:sz w:val="21"/>
          <w:szCs w:val="18"/>
          <w:u w:val="double" w:color="000000" w:themeColor="text1"/>
        </w:rPr>
        <w:t>dfg </w:t>
      </w:r>
      <w:r w:rsidR="00E76CFF" w:rsidRPr="00AE534C">
        <w:rPr>
          <w:rFonts w:ascii="MS Mincho" w:hAnsi="MS Mincho" w:cs="Times New Roman"/>
          <w:color w:val="000000" w:themeColor="text1"/>
          <w:kern w:val="2"/>
          <w:sz w:val="21"/>
          <w:szCs w:val="18"/>
          <w:u w:val="double" w:color="000000" w:themeColor="text1"/>
        </w:rPr>
        <w:t>日</w:t>
      </w:r>
      <w:r w:rsidR="000155EE" w:rsidRPr="00AE534C">
        <w:rPr>
          <w:rFonts w:ascii="MS Mincho" w:hAnsi="MS Mincho" w:cs="Times New Roman"/>
          <w:color w:val="000000" w:themeColor="text1"/>
          <w:kern w:val="2"/>
          <w:sz w:val="21"/>
          <w:szCs w:val="18"/>
          <w:u w:val="double" w:color="000000" w:themeColor="text1"/>
        </w:rPr>
        <w:t xml:space="preserve">　</w:t>
      </w:r>
    </w:p>
    <w:p w14:paraId="0F625118" w14:textId="77777777" w:rsidR="00A35169" w:rsidRPr="00555E5E" w:rsidRDefault="00A35169" w:rsidP="00A739D5">
      <w:pPr>
        <w:spacing w:line="240" w:lineRule="exact"/>
        <w:rPr>
          <w:rFonts w:asciiTheme="minorEastAsia" w:eastAsiaTheme="minorEastAsia" w:hAnsiTheme="minorEastAsia" w:hint="default"/>
          <w:color w:val="000000" w:themeColor="text1"/>
          <w:sz w:val="18"/>
          <w:szCs w:val="21"/>
          <w:shd w:val="clear" w:color="FFFFFF" w:fill="auto"/>
        </w:rPr>
      </w:pPr>
    </w:p>
    <w:p w14:paraId="49CDBB24" w14:textId="76AB733B" w:rsidR="00DE4DCF" w:rsidRDefault="00B9659A" w:rsidP="00DE4DCF">
      <w:pPr>
        <w:overflowPunct/>
        <w:spacing w:line="240" w:lineRule="exact"/>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注意　届出書作成後届出までに記載内容に変更が生じた場合、</w:t>
      </w:r>
      <w:r w:rsidR="00DE4DCF" w:rsidRPr="00DE4DCF">
        <w:rPr>
          <w:rFonts w:ascii="MS Mincho" w:hAnsi="MS Mincho" w:cs="Times New Roman"/>
          <w:color w:val="auto"/>
          <w:kern w:val="2"/>
          <w:sz w:val="18"/>
          <w:szCs w:val="18"/>
        </w:rPr>
        <w:t>特定技能所属機関職員（又は委任を受けた作成者）が</w:t>
      </w:r>
    </w:p>
    <w:p w14:paraId="74914178" w14:textId="77777777" w:rsidR="00DE4DCF" w:rsidRPr="00DE4DCF" w:rsidRDefault="00DE4DCF" w:rsidP="00DE4DCF">
      <w:pPr>
        <w:overflowPunct/>
        <w:spacing w:line="240" w:lineRule="exact"/>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 xml:space="preserve">　　　</w:t>
      </w:r>
      <w:r w:rsidRPr="00DE4DCF">
        <w:rPr>
          <w:rFonts w:ascii="MS Mincho" w:hAnsi="MS Mincho" w:cs="Times New Roman"/>
          <w:color w:val="auto"/>
          <w:kern w:val="2"/>
          <w:sz w:val="18"/>
          <w:szCs w:val="18"/>
        </w:rPr>
        <w:t>変更箇所を訂正し署名すること。</w:t>
      </w:r>
    </w:p>
    <w:p w14:paraId="0389A04B" w14:textId="3E735FF2" w:rsidR="00E76CFF" w:rsidRDefault="00B9659A" w:rsidP="00DE4DCF">
      <w:pPr>
        <w:spacing w:line="240" w:lineRule="exact"/>
        <w:ind w:firstLineChars="300" w:firstLine="547"/>
        <w:rPr>
          <w:rFonts w:asciiTheme="minorEastAsia" w:eastAsiaTheme="minorEastAsia" w:hAnsiTheme="minorEastAsia" w:hint="default"/>
          <w:sz w:val="21"/>
          <w:szCs w:val="21"/>
          <w:shd w:val="clear" w:color="FFFFFF" w:fill="auto"/>
        </w:rPr>
      </w:pPr>
      <w:r>
        <w:rPr>
          <w:rFonts w:ascii="MS Mincho" w:hAnsi="MS Mincho" w:cs="Times New Roman"/>
          <w:color w:val="auto"/>
          <w:kern w:val="2"/>
          <w:sz w:val="18"/>
          <w:szCs w:val="18"/>
        </w:rPr>
        <w:t>本書中、※のついた連絡先については、届出内容の確認のため、</w:t>
      </w:r>
      <w:r w:rsidR="00DE4DCF" w:rsidRPr="00DE4DCF">
        <w:rPr>
          <w:rFonts w:ascii="MS Mincho" w:hAnsi="MS Mincho" w:cs="Times New Roman"/>
          <w:color w:val="auto"/>
          <w:kern w:val="2"/>
          <w:sz w:val="18"/>
          <w:szCs w:val="18"/>
        </w:rPr>
        <w:t>連絡させていただく場合があります。</w:t>
      </w:r>
    </w:p>
    <w:sectPr w:rsidR="00E76CFF" w:rsidSect="0098532A">
      <w:footerReference w:type="even" r:id="rId8"/>
      <w:footerReference w:type="default" r:id="rId9"/>
      <w:footnotePr>
        <w:numRestart w:val="eachPage"/>
      </w:footnotePr>
      <w:endnotePr>
        <w:numFmt w:val="decimal"/>
      </w:endnotePr>
      <w:pgSz w:w="11906" w:h="16838"/>
      <w:pgMar w:top="1418" w:right="1168" w:bottom="1418" w:left="1168"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5C5BC" w14:textId="77777777" w:rsidR="002B2CBD" w:rsidRDefault="002B2CBD">
      <w:pPr>
        <w:spacing w:before="327"/>
        <w:rPr>
          <w:rFonts w:hint="default"/>
        </w:rPr>
      </w:pPr>
      <w:r>
        <w:continuationSeparator/>
      </w:r>
    </w:p>
  </w:endnote>
  <w:endnote w:type="continuationSeparator" w:id="0">
    <w:p w14:paraId="1EAEAA35" w14:textId="77777777" w:rsidR="002B2CBD" w:rsidRDefault="002B2CB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altName w:val="Times New Roman"/>
    <w:charset w:val="00"/>
    <w:family w:val="auto"/>
    <w:pitch w:val="variable"/>
    <w:sig w:usb0="80000003" w:usb1="00000000" w:usb2="00010000" w:usb3="00000000" w:csb0="00000001" w:csb1="00000000"/>
  </w:font>
  <w:font w:name="MoolBoran">
    <w:altName w:val="Times New Rom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Footer"/>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7687B" w14:textId="77777777" w:rsidR="002B2CBD" w:rsidRDefault="002B2CBD">
      <w:pPr>
        <w:spacing w:before="327"/>
        <w:rPr>
          <w:rFonts w:hint="default"/>
        </w:rPr>
      </w:pPr>
      <w:r>
        <w:continuationSeparator/>
      </w:r>
    </w:p>
  </w:footnote>
  <w:footnote w:type="continuationSeparator" w:id="0">
    <w:p w14:paraId="78EE58F4" w14:textId="77777777" w:rsidR="002B2CBD" w:rsidRDefault="002B2CBD">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MS Mincho" w:eastAsia="MS Mincho" w:hAnsi="MS Mincho" w:cs="MS Mincho"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844397890">
    <w:abstractNumId w:val="0"/>
  </w:num>
  <w:num w:numId="2" w16cid:durableId="717243121">
    <w:abstractNumId w:val="1"/>
  </w:num>
  <w:num w:numId="3" w16cid:durableId="1116484326">
    <w:abstractNumId w:val="2"/>
  </w:num>
  <w:num w:numId="4" w16cid:durableId="1450972816">
    <w:abstractNumId w:val="3"/>
  </w:num>
  <w:num w:numId="5" w16cid:durableId="1202940866">
    <w:abstractNumId w:val="4"/>
  </w:num>
  <w:num w:numId="6" w16cid:durableId="2042584335">
    <w:abstractNumId w:val="5"/>
  </w:num>
  <w:num w:numId="7" w16cid:durableId="684668677">
    <w:abstractNumId w:val="6"/>
  </w:num>
  <w:num w:numId="8" w16cid:durableId="776608164">
    <w:abstractNumId w:val="10"/>
  </w:num>
  <w:num w:numId="9" w16cid:durableId="181287214">
    <w:abstractNumId w:val="15"/>
  </w:num>
  <w:num w:numId="10" w16cid:durableId="244609560">
    <w:abstractNumId w:val="8"/>
  </w:num>
  <w:num w:numId="11" w16cid:durableId="123281039">
    <w:abstractNumId w:val="7"/>
  </w:num>
  <w:num w:numId="12" w16cid:durableId="1054696498">
    <w:abstractNumId w:val="13"/>
  </w:num>
  <w:num w:numId="13" w16cid:durableId="1715226615">
    <w:abstractNumId w:val="16"/>
  </w:num>
  <w:num w:numId="14" w16cid:durableId="1291934053">
    <w:abstractNumId w:val="18"/>
  </w:num>
  <w:num w:numId="15" w16cid:durableId="439491501">
    <w:abstractNumId w:val="19"/>
  </w:num>
  <w:num w:numId="16" w16cid:durableId="684401295">
    <w:abstractNumId w:val="17"/>
  </w:num>
  <w:num w:numId="17" w16cid:durableId="2034109356">
    <w:abstractNumId w:val="9"/>
  </w:num>
  <w:num w:numId="18" w16cid:durableId="1763142270">
    <w:abstractNumId w:val="12"/>
  </w:num>
  <w:num w:numId="19" w16cid:durableId="1582714205">
    <w:abstractNumId w:val="11"/>
  </w:num>
  <w:num w:numId="20" w16cid:durableId="17605245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12629"/>
    <w:rsid w:val="000155EE"/>
    <w:rsid w:val="00015973"/>
    <w:rsid w:val="00021212"/>
    <w:rsid w:val="00021983"/>
    <w:rsid w:val="000267FC"/>
    <w:rsid w:val="00030C9B"/>
    <w:rsid w:val="00041914"/>
    <w:rsid w:val="00044136"/>
    <w:rsid w:val="0004467F"/>
    <w:rsid w:val="0004594B"/>
    <w:rsid w:val="00045B30"/>
    <w:rsid w:val="00051059"/>
    <w:rsid w:val="000527ED"/>
    <w:rsid w:val="00052C1D"/>
    <w:rsid w:val="000548EB"/>
    <w:rsid w:val="00060198"/>
    <w:rsid w:val="000602F8"/>
    <w:rsid w:val="00064361"/>
    <w:rsid w:val="00065A9A"/>
    <w:rsid w:val="00065C0C"/>
    <w:rsid w:val="000700B4"/>
    <w:rsid w:val="00073DD8"/>
    <w:rsid w:val="00077513"/>
    <w:rsid w:val="0009183E"/>
    <w:rsid w:val="000926CA"/>
    <w:rsid w:val="00093E7A"/>
    <w:rsid w:val="000951B2"/>
    <w:rsid w:val="000A1858"/>
    <w:rsid w:val="000A381A"/>
    <w:rsid w:val="000B10DC"/>
    <w:rsid w:val="000B3C93"/>
    <w:rsid w:val="000B4472"/>
    <w:rsid w:val="000C01E6"/>
    <w:rsid w:val="000C55EF"/>
    <w:rsid w:val="000C7F27"/>
    <w:rsid w:val="000D3F44"/>
    <w:rsid w:val="000E020C"/>
    <w:rsid w:val="000E03D7"/>
    <w:rsid w:val="000E09E6"/>
    <w:rsid w:val="000E111E"/>
    <w:rsid w:val="000E6615"/>
    <w:rsid w:val="000F20BF"/>
    <w:rsid w:val="000F2AD1"/>
    <w:rsid w:val="000F309A"/>
    <w:rsid w:val="000F314F"/>
    <w:rsid w:val="000F5C3F"/>
    <w:rsid w:val="00103F41"/>
    <w:rsid w:val="00104184"/>
    <w:rsid w:val="001122BB"/>
    <w:rsid w:val="0011396F"/>
    <w:rsid w:val="00114601"/>
    <w:rsid w:val="00116501"/>
    <w:rsid w:val="00117B62"/>
    <w:rsid w:val="0013294E"/>
    <w:rsid w:val="00142608"/>
    <w:rsid w:val="001470B1"/>
    <w:rsid w:val="001510FB"/>
    <w:rsid w:val="001520FD"/>
    <w:rsid w:val="00156F3B"/>
    <w:rsid w:val="00156F4C"/>
    <w:rsid w:val="00157FE5"/>
    <w:rsid w:val="001617B7"/>
    <w:rsid w:val="00163601"/>
    <w:rsid w:val="00175020"/>
    <w:rsid w:val="00176324"/>
    <w:rsid w:val="00183C30"/>
    <w:rsid w:val="0018628C"/>
    <w:rsid w:val="00194D13"/>
    <w:rsid w:val="00197EB7"/>
    <w:rsid w:val="001A340F"/>
    <w:rsid w:val="001A440C"/>
    <w:rsid w:val="001A68B9"/>
    <w:rsid w:val="001B6C9D"/>
    <w:rsid w:val="001C3AEC"/>
    <w:rsid w:val="001C5636"/>
    <w:rsid w:val="001C5710"/>
    <w:rsid w:val="001C5BEC"/>
    <w:rsid w:val="001D41DA"/>
    <w:rsid w:val="001D6807"/>
    <w:rsid w:val="001E1B78"/>
    <w:rsid w:val="001E41AA"/>
    <w:rsid w:val="001E48A5"/>
    <w:rsid w:val="001F4EFE"/>
    <w:rsid w:val="001F5F10"/>
    <w:rsid w:val="00201EE9"/>
    <w:rsid w:val="0021230E"/>
    <w:rsid w:val="0021256E"/>
    <w:rsid w:val="00213248"/>
    <w:rsid w:val="0021468D"/>
    <w:rsid w:val="002158BE"/>
    <w:rsid w:val="00221553"/>
    <w:rsid w:val="00222016"/>
    <w:rsid w:val="00225744"/>
    <w:rsid w:val="00227C0E"/>
    <w:rsid w:val="00231022"/>
    <w:rsid w:val="0023260A"/>
    <w:rsid w:val="00234585"/>
    <w:rsid w:val="00235CCB"/>
    <w:rsid w:val="00242F9D"/>
    <w:rsid w:val="0024430D"/>
    <w:rsid w:val="00246BCF"/>
    <w:rsid w:val="0026238D"/>
    <w:rsid w:val="00264132"/>
    <w:rsid w:val="002658E2"/>
    <w:rsid w:val="00265BB4"/>
    <w:rsid w:val="002665D5"/>
    <w:rsid w:val="00271EB3"/>
    <w:rsid w:val="00273331"/>
    <w:rsid w:val="00273ED6"/>
    <w:rsid w:val="002813FB"/>
    <w:rsid w:val="002836D3"/>
    <w:rsid w:val="002848BF"/>
    <w:rsid w:val="0028541D"/>
    <w:rsid w:val="0028567B"/>
    <w:rsid w:val="00285856"/>
    <w:rsid w:val="00285A61"/>
    <w:rsid w:val="002863E8"/>
    <w:rsid w:val="002920C8"/>
    <w:rsid w:val="00296DA2"/>
    <w:rsid w:val="002A3B15"/>
    <w:rsid w:val="002A75B8"/>
    <w:rsid w:val="002B006D"/>
    <w:rsid w:val="002B1E27"/>
    <w:rsid w:val="002B2CBD"/>
    <w:rsid w:val="002B348E"/>
    <w:rsid w:val="002B6392"/>
    <w:rsid w:val="002C1668"/>
    <w:rsid w:val="002C6919"/>
    <w:rsid w:val="002D0C08"/>
    <w:rsid w:val="002D507E"/>
    <w:rsid w:val="002D6EBE"/>
    <w:rsid w:val="002E4E52"/>
    <w:rsid w:val="002F39C6"/>
    <w:rsid w:val="002F42E6"/>
    <w:rsid w:val="002F509A"/>
    <w:rsid w:val="002F7D3A"/>
    <w:rsid w:val="00304DFC"/>
    <w:rsid w:val="00316CFA"/>
    <w:rsid w:val="003171C6"/>
    <w:rsid w:val="0032248C"/>
    <w:rsid w:val="00322ACF"/>
    <w:rsid w:val="003270B5"/>
    <w:rsid w:val="00327CAF"/>
    <w:rsid w:val="00330FD9"/>
    <w:rsid w:val="00333637"/>
    <w:rsid w:val="00335954"/>
    <w:rsid w:val="00340E4F"/>
    <w:rsid w:val="00342EC5"/>
    <w:rsid w:val="00342F3A"/>
    <w:rsid w:val="00344D0A"/>
    <w:rsid w:val="00351756"/>
    <w:rsid w:val="00354310"/>
    <w:rsid w:val="00355678"/>
    <w:rsid w:val="0036650B"/>
    <w:rsid w:val="0037240E"/>
    <w:rsid w:val="00372EBD"/>
    <w:rsid w:val="00380C81"/>
    <w:rsid w:val="00382372"/>
    <w:rsid w:val="00382FB7"/>
    <w:rsid w:val="00384785"/>
    <w:rsid w:val="00384878"/>
    <w:rsid w:val="003862E8"/>
    <w:rsid w:val="00393096"/>
    <w:rsid w:val="003A041C"/>
    <w:rsid w:val="003A24AD"/>
    <w:rsid w:val="003A25CF"/>
    <w:rsid w:val="003A3C51"/>
    <w:rsid w:val="003B17AE"/>
    <w:rsid w:val="003B1E91"/>
    <w:rsid w:val="003D1978"/>
    <w:rsid w:val="003D2117"/>
    <w:rsid w:val="003E209F"/>
    <w:rsid w:val="003E3D34"/>
    <w:rsid w:val="003E5761"/>
    <w:rsid w:val="003F005F"/>
    <w:rsid w:val="003F05C2"/>
    <w:rsid w:val="003F5066"/>
    <w:rsid w:val="00406B1C"/>
    <w:rsid w:val="004107DE"/>
    <w:rsid w:val="0041463C"/>
    <w:rsid w:val="00415FC9"/>
    <w:rsid w:val="00422859"/>
    <w:rsid w:val="00423200"/>
    <w:rsid w:val="004232F4"/>
    <w:rsid w:val="00434854"/>
    <w:rsid w:val="00437F1A"/>
    <w:rsid w:val="004548F4"/>
    <w:rsid w:val="00454C24"/>
    <w:rsid w:val="00457422"/>
    <w:rsid w:val="00462CC5"/>
    <w:rsid w:val="00472635"/>
    <w:rsid w:val="00472E9C"/>
    <w:rsid w:val="00481599"/>
    <w:rsid w:val="004822CC"/>
    <w:rsid w:val="0048396B"/>
    <w:rsid w:val="00486C72"/>
    <w:rsid w:val="004A7944"/>
    <w:rsid w:val="004A7A5F"/>
    <w:rsid w:val="004B2605"/>
    <w:rsid w:val="004B4BB0"/>
    <w:rsid w:val="004B774A"/>
    <w:rsid w:val="004C7DD4"/>
    <w:rsid w:val="004D026D"/>
    <w:rsid w:val="004D1624"/>
    <w:rsid w:val="004D28D0"/>
    <w:rsid w:val="004D3D9D"/>
    <w:rsid w:val="004D6ADF"/>
    <w:rsid w:val="004D7084"/>
    <w:rsid w:val="004D7867"/>
    <w:rsid w:val="004D7E97"/>
    <w:rsid w:val="004E3C96"/>
    <w:rsid w:val="004E474D"/>
    <w:rsid w:val="004E7FCD"/>
    <w:rsid w:val="004F11FF"/>
    <w:rsid w:val="004F31B7"/>
    <w:rsid w:val="004F5A56"/>
    <w:rsid w:val="004F6A4A"/>
    <w:rsid w:val="00500E69"/>
    <w:rsid w:val="00504985"/>
    <w:rsid w:val="00507324"/>
    <w:rsid w:val="00507A95"/>
    <w:rsid w:val="00511675"/>
    <w:rsid w:val="00511AD2"/>
    <w:rsid w:val="00512054"/>
    <w:rsid w:val="005129FB"/>
    <w:rsid w:val="00513185"/>
    <w:rsid w:val="005140C0"/>
    <w:rsid w:val="005146E2"/>
    <w:rsid w:val="00516A03"/>
    <w:rsid w:val="00520520"/>
    <w:rsid w:val="00520F0B"/>
    <w:rsid w:val="005241ED"/>
    <w:rsid w:val="00524BDB"/>
    <w:rsid w:val="005307F2"/>
    <w:rsid w:val="005315B2"/>
    <w:rsid w:val="00533306"/>
    <w:rsid w:val="00541849"/>
    <w:rsid w:val="00550FB0"/>
    <w:rsid w:val="00551F3F"/>
    <w:rsid w:val="00553553"/>
    <w:rsid w:val="005552F1"/>
    <w:rsid w:val="00555E5E"/>
    <w:rsid w:val="005561AD"/>
    <w:rsid w:val="00556827"/>
    <w:rsid w:val="00557846"/>
    <w:rsid w:val="00570EA2"/>
    <w:rsid w:val="00573E92"/>
    <w:rsid w:val="0058482F"/>
    <w:rsid w:val="005852FA"/>
    <w:rsid w:val="00587285"/>
    <w:rsid w:val="00591994"/>
    <w:rsid w:val="0059410B"/>
    <w:rsid w:val="00597719"/>
    <w:rsid w:val="005A0156"/>
    <w:rsid w:val="005A0D81"/>
    <w:rsid w:val="005A13AC"/>
    <w:rsid w:val="005A3B18"/>
    <w:rsid w:val="005A4CBA"/>
    <w:rsid w:val="005A7E81"/>
    <w:rsid w:val="005B1503"/>
    <w:rsid w:val="005B45E5"/>
    <w:rsid w:val="005C41F4"/>
    <w:rsid w:val="005C4F3B"/>
    <w:rsid w:val="005C61AE"/>
    <w:rsid w:val="005D40E8"/>
    <w:rsid w:val="005D437D"/>
    <w:rsid w:val="005D742F"/>
    <w:rsid w:val="005E1511"/>
    <w:rsid w:val="005E4DDA"/>
    <w:rsid w:val="005F070E"/>
    <w:rsid w:val="005F0EE8"/>
    <w:rsid w:val="005F2D2B"/>
    <w:rsid w:val="005F41B5"/>
    <w:rsid w:val="0060175A"/>
    <w:rsid w:val="0060301A"/>
    <w:rsid w:val="00603BCD"/>
    <w:rsid w:val="00606424"/>
    <w:rsid w:val="00607EE4"/>
    <w:rsid w:val="00607FB6"/>
    <w:rsid w:val="00621F9B"/>
    <w:rsid w:val="00626A44"/>
    <w:rsid w:val="0063041A"/>
    <w:rsid w:val="00630665"/>
    <w:rsid w:val="00632210"/>
    <w:rsid w:val="006325C5"/>
    <w:rsid w:val="0063785C"/>
    <w:rsid w:val="0064034B"/>
    <w:rsid w:val="00640399"/>
    <w:rsid w:val="006436E2"/>
    <w:rsid w:val="006438BB"/>
    <w:rsid w:val="00651401"/>
    <w:rsid w:val="00653730"/>
    <w:rsid w:val="00661AB5"/>
    <w:rsid w:val="00661AB8"/>
    <w:rsid w:val="006640D3"/>
    <w:rsid w:val="0066673E"/>
    <w:rsid w:val="006701A0"/>
    <w:rsid w:val="00671D9C"/>
    <w:rsid w:val="006726B4"/>
    <w:rsid w:val="00672EDC"/>
    <w:rsid w:val="00673DE4"/>
    <w:rsid w:val="006748D4"/>
    <w:rsid w:val="00690C0B"/>
    <w:rsid w:val="006A0170"/>
    <w:rsid w:val="006A0A1A"/>
    <w:rsid w:val="006A49C0"/>
    <w:rsid w:val="006B1F83"/>
    <w:rsid w:val="006C2FE5"/>
    <w:rsid w:val="006D444B"/>
    <w:rsid w:val="006E0906"/>
    <w:rsid w:val="006E3685"/>
    <w:rsid w:val="006E3D47"/>
    <w:rsid w:val="006E42FF"/>
    <w:rsid w:val="006E4B2E"/>
    <w:rsid w:val="00700187"/>
    <w:rsid w:val="00717D2B"/>
    <w:rsid w:val="00720DD2"/>
    <w:rsid w:val="0072454C"/>
    <w:rsid w:val="007246ED"/>
    <w:rsid w:val="0073090F"/>
    <w:rsid w:val="00730BDA"/>
    <w:rsid w:val="00744869"/>
    <w:rsid w:val="007570B3"/>
    <w:rsid w:val="00762420"/>
    <w:rsid w:val="0076420B"/>
    <w:rsid w:val="007645F8"/>
    <w:rsid w:val="007666AA"/>
    <w:rsid w:val="0077190B"/>
    <w:rsid w:val="007739C2"/>
    <w:rsid w:val="00776261"/>
    <w:rsid w:val="00782D46"/>
    <w:rsid w:val="00786CED"/>
    <w:rsid w:val="00790CD2"/>
    <w:rsid w:val="00792187"/>
    <w:rsid w:val="007A3D06"/>
    <w:rsid w:val="007A6255"/>
    <w:rsid w:val="007A6AE5"/>
    <w:rsid w:val="007B0268"/>
    <w:rsid w:val="007B205E"/>
    <w:rsid w:val="007B2358"/>
    <w:rsid w:val="007B3A3B"/>
    <w:rsid w:val="007B7D9D"/>
    <w:rsid w:val="007C083F"/>
    <w:rsid w:val="007C36A9"/>
    <w:rsid w:val="007C4B14"/>
    <w:rsid w:val="007C5578"/>
    <w:rsid w:val="007C564C"/>
    <w:rsid w:val="007C5915"/>
    <w:rsid w:val="007D2088"/>
    <w:rsid w:val="007D58A7"/>
    <w:rsid w:val="007D688C"/>
    <w:rsid w:val="007D6B6D"/>
    <w:rsid w:val="007D740A"/>
    <w:rsid w:val="007D7E62"/>
    <w:rsid w:val="007E0CE5"/>
    <w:rsid w:val="007E2D76"/>
    <w:rsid w:val="007E2FAF"/>
    <w:rsid w:val="007E4424"/>
    <w:rsid w:val="007F3143"/>
    <w:rsid w:val="007F4692"/>
    <w:rsid w:val="007F4DDA"/>
    <w:rsid w:val="008009F4"/>
    <w:rsid w:val="00806E98"/>
    <w:rsid w:val="00815280"/>
    <w:rsid w:val="00815F6E"/>
    <w:rsid w:val="00820168"/>
    <w:rsid w:val="00825EA4"/>
    <w:rsid w:val="00831106"/>
    <w:rsid w:val="00835427"/>
    <w:rsid w:val="008365F5"/>
    <w:rsid w:val="008427FC"/>
    <w:rsid w:val="00844640"/>
    <w:rsid w:val="008508EC"/>
    <w:rsid w:val="008535F0"/>
    <w:rsid w:val="008574C7"/>
    <w:rsid w:val="00860925"/>
    <w:rsid w:val="00862BBA"/>
    <w:rsid w:val="00863DF6"/>
    <w:rsid w:val="00867F7E"/>
    <w:rsid w:val="008751C6"/>
    <w:rsid w:val="008753AE"/>
    <w:rsid w:val="00875BB3"/>
    <w:rsid w:val="00886795"/>
    <w:rsid w:val="00886AFA"/>
    <w:rsid w:val="00896034"/>
    <w:rsid w:val="008A16AB"/>
    <w:rsid w:val="008A1AD0"/>
    <w:rsid w:val="008A3482"/>
    <w:rsid w:val="008A5639"/>
    <w:rsid w:val="008B124D"/>
    <w:rsid w:val="008B2FC8"/>
    <w:rsid w:val="008B3DE2"/>
    <w:rsid w:val="008B4189"/>
    <w:rsid w:val="008B628C"/>
    <w:rsid w:val="008B6F21"/>
    <w:rsid w:val="008C096F"/>
    <w:rsid w:val="008C4C52"/>
    <w:rsid w:val="008C7F2D"/>
    <w:rsid w:val="008D037F"/>
    <w:rsid w:val="008D4FB9"/>
    <w:rsid w:val="008D5A83"/>
    <w:rsid w:val="008D72CF"/>
    <w:rsid w:val="008E2458"/>
    <w:rsid w:val="008E3544"/>
    <w:rsid w:val="008E5AFE"/>
    <w:rsid w:val="008E691C"/>
    <w:rsid w:val="008F3A59"/>
    <w:rsid w:val="00902ECB"/>
    <w:rsid w:val="009053BC"/>
    <w:rsid w:val="009076BB"/>
    <w:rsid w:val="00912112"/>
    <w:rsid w:val="00912A83"/>
    <w:rsid w:val="00915922"/>
    <w:rsid w:val="00917DF0"/>
    <w:rsid w:val="00925125"/>
    <w:rsid w:val="009351B3"/>
    <w:rsid w:val="00940469"/>
    <w:rsid w:val="009412E2"/>
    <w:rsid w:val="009425DD"/>
    <w:rsid w:val="00944F76"/>
    <w:rsid w:val="00950D32"/>
    <w:rsid w:val="00955520"/>
    <w:rsid w:val="0096373E"/>
    <w:rsid w:val="009661A2"/>
    <w:rsid w:val="00966566"/>
    <w:rsid w:val="00973EE2"/>
    <w:rsid w:val="009746EC"/>
    <w:rsid w:val="0098216D"/>
    <w:rsid w:val="00984666"/>
    <w:rsid w:val="0098532A"/>
    <w:rsid w:val="00986E58"/>
    <w:rsid w:val="00992EAE"/>
    <w:rsid w:val="00996DB9"/>
    <w:rsid w:val="009A2D2B"/>
    <w:rsid w:val="009A722C"/>
    <w:rsid w:val="009B3F00"/>
    <w:rsid w:val="009B45A3"/>
    <w:rsid w:val="009B6A35"/>
    <w:rsid w:val="009B6C8C"/>
    <w:rsid w:val="009C16F9"/>
    <w:rsid w:val="009C2E92"/>
    <w:rsid w:val="009C6992"/>
    <w:rsid w:val="009D6ED0"/>
    <w:rsid w:val="009E31A9"/>
    <w:rsid w:val="009F559F"/>
    <w:rsid w:val="009F6F0F"/>
    <w:rsid w:val="00A0005A"/>
    <w:rsid w:val="00A01F61"/>
    <w:rsid w:val="00A025F0"/>
    <w:rsid w:val="00A039E4"/>
    <w:rsid w:val="00A048AB"/>
    <w:rsid w:val="00A04B96"/>
    <w:rsid w:val="00A05C27"/>
    <w:rsid w:val="00A10BB4"/>
    <w:rsid w:val="00A10F26"/>
    <w:rsid w:val="00A14E2B"/>
    <w:rsid w:val="00A15328"/>
    <w:rsid w:val="00A15773"/>
    <w:rsid w:val="00A1684D"/>
    <w:rsid w:val="00A16F00"/>
    <w:rsid w:val="00A24354"/>
    <w:rsid w:val="00A275FC"/>
    <w:rsid w:val="00A27B9D"/>
    <w:rsid w:val="00A3070F"/>
    <w:rsid w:val="00A30E5D"/>
    <w:rsid w:val="00A3227E"/>
    <w:rsid w:val="00A34A81"/>
    <w:rsid w:val="00A35169"/>
    <w:rsid w:val="00A37E50"/>
    <w:rsid w:val="00A423CA"/>
    <w:rsid w:val="00A47207"/>
    <w:rsid w:val="00A51C35"/>
    <w:rsid w:val="00A51DB4"/>
    <w:rsid w:val="00A526F8"/>
    <w:rsid w:val="00A534FD"/>
    <w:rsid w:val="00A6558A"/>
    <w:rsid w:val="00A66437"/>
    <w:rsid w:val="00A67AAC"/>
    <w:rsid w:val="00A739D5"/>
    <w:rsid w:val="00A75B81"/>
    <w:rsid w:val="00A87AAC"/>
    <w:rsid w:val="00A87D18"/>
    <w:rsid w:val="00A901F4"/>
    <w:rsid w:val="00AA0E03"/>
    <w:rsid w:val="00AA14D4"/>
    <w:rsid w:val="00AA2158"/>
    <w:rsid w:val="00AA64BF"/>
    <w:rsid w:val="00AB0B6F"/>
    <w:rsid w:val="00AB0C1A"/>
    <w:rsid w:val="00AB39A0"/>
    <w:rsid w:val="00AB4CC3"/>
    <w:rsid w:val="00AB71AF"/>
    <w:rsid w:val="00AB798D"/>
    <w:rsid w:val="00AC0909"/>
    <w:rsid w:val="00AC52DE"/>
    <w:rsid w:val="00AC6AAF"/>
    <w:rsid w:val="00AD53D0"/>
    <w:rsid w:val="00AE1E3A"/>
    <w:rsid w:val="00AE28FB"/>
    <w:rsid w:val="00AE534C"/>
    <w:rsid w:val="00AE58C4"/>
    <w:rsid w:val="00AF135A"/>
    <w:rsid w:val="00AF7C7D"/>
    <w:rsid w:val="00B039EE"/>
    <w:rsid w:val="00B10183"/>
    <w:rsid w:val="00B10B78"/>
    <w:rsid w:val="00B10CB9"/>
    <w:rsid w:val="00B13A6D"/>
    <w:rsid w:val="00B13F7B"/>
    <w:rsid w:val="00B14849"/>
    <w:rsid w:val="00B2403B"/>
    <w:rsid w:val="00B27E11"/>
    <w:rsid w:val="00B344BE"/>
    <w:rsid w:val="00B3589C"/>
    <w:rsid w:val="00B36957"/>
    <w:rsid w:val="00B37C97"/>
    <w:rsid w:val="00B43482"/>
    <w:rsid w:val="00B4361B"/>
    <w:rsid w:val="00B474DC"/>
    <w:rsid w:val="00B501E6"/>
    <w:rsid w:val="00B55602"/>
    <w:rsid w:val="00B55EE7"/>
    <w:rsid w:val="00B60A42"/>
    <w:rsid w:val="00B617B2"/>
    <w:rsid w:val="00B668F1"/>
    <w:rsid w:val="00B67BED"/>
    <w:rsid w:val="00B7165E"/>
    <w:rsid w:val="00B86913"/>
    <w:rsid w:val="00B90F8A"/>
    <w:rsid w:val="00B93446"/>
    <w:rsid w:val="00B95000"/>
    <w:rsid w:val="00B9659A"/>
    <w:rsid w:val="00BA0DE9"/>
    <w:rsid w:val="00BA3865"/>
    <w:rsid w:val="00BA654A"/>
    <w:rsid w:val="00BA6956"/>
    <w:rsid w:val="00BA74B7"/>
    <w:rsid w:val="00BB2F6F"/>
    <w:rsid w:val="00BB610C"/>
    <w:rsid w:val="00BB7DCC"/>
    <w:rsid w:val="00BC56E4"/>
    <w:rsid w:val="00BC71B9"/>
    <w:rsid w:val="00BC74E8"/>
    <w:rsid w:val="00BD2B2A"/>
    <w:rsid w:val="00BD794A"/>
    <w:rsid w:val="00BE1BFB"/>
    <w:rsid w:val="00BF1CCD"/>
    <w:rsid w:val="00C0124A"/>
    <w:rsid w:val="00C0340A"/>
    <w:rsid w:val="00C04848"/>
    <w:rsid w:val="00C0660A"/>
    <w:rsid w:val="00C06C2C"/>
    <w:rsid w:val="00C06D49"/>
    <w:rsid w:val="00C22288"/>
    <w:rsid w:val="00C22952"/>
    <w:rsid w:val="00C36A0D"/>
    <w:rsid w:val="00C400FE"/>
    <w:rsid w:val="00C40C54"/>
    <w:rsid w:val="00C42E2D"/>
    <w:rsid w:val="00C52066"/>
    <w:rsid w:val="00C537F6"/>
    <w:rsid w:val="00C611F9"/>
    <w:rsid w:val="00C62FE4"/>
    <w:rsid w:val="00C63004"/>
    <w:rsid w:val="00C67A21"/>
    <w:rsid w:val="00C72E53"/>
    <w:rsid w:val="00C75F12"/>
    <w:rsid w:val="00C76042"/>
    <w:rsid w:val="00C775A7"/>
    <w:rsid w:val="00C872B9"/>
    <w:rsid w:val="00C90C55"/>
    <w:rsid w:val="00C94998"/>
    <w:rsid w:val="00CA2113"/>
    <w:rsid w:val="00CA7AEB"/>
    <w:rsid w:val="00CB08D4"/>
    <w:rsid w:val="00CB431B"/>
    <w:rsid w:val="00CB4488"/>
    <w:rsid w:val="00CB7ED7"/>
    <w:rsid w:val="00CC1655"/>
    <w:rsid w:val="00CC2016"/>
    <w:rsid w:val="00CD20FC"/>
    <w:rsid w:val="00CD4458"/>
    <w:rsid w:val="00CE6133"/>
    <w:rsid w:val="00CF2CC8"/>
    <w:rsid w:val="00CF6E0C"/>
    <w:rsid w:val="00D036A9"/>
    <w:rsid w:val="00D03D2B"/>
    <w:rsid w:val="00D043FD"/>
    <w:rsid w:val="00D0503C"/>
    <w:rsid w:val="00D125E3"/>
    <w:rsid w:val="00D13A05"/>
    <w:rsid w:val="00D26D0A"/>
    <w:rsid w:val="00D275A3"/>
    <w:rsid w:val="00D303DC"/>
    <w:rsid w:val="00D33908"/>
    <w:rsid w:val="00D36DE3"/>
    <w:rsid w:val="00D557FB"/>
    <w:rsid w:val="00D56E4B"/>
    <w:rsid w:val="00D5720A"/>
    <w:rsid w:val="00D57DE2"/>
    <w:rsid w:val="00D633AB"/>
    <w:rsid w:val="00D63AFE"/>
    <w:rsid w:val="00D763DB"/>
    <w:rsid w:val="00D82A18"/>
    <w:rsid w:val="00D84F38"/>
    <w:rsid w:val="00D8607A"/>
    <w:rsid w:val="00D9308D"/>
    <w:rsid w:val="00DB0A88"/>
    <w:rsid w:val="00DB1F32"/>
    <w:rsid w:val="00DB2314"/>
    <w:rsid w:val="00DB3179"/>
    <w:rsid w:val="00DB3B13"/>
    <w:rsid w:val="00DB3BFD"/>
    <w:rsid w:val="00DB417D"/>
    <w:rsid w:val="00DB7B19"/>
    <w:rsid w:val="00DD0746"/>
    <w:rsid w:val="00DD63E2"/>
    <w:rsid w:val="00DE06CE"/>
    <w:rsid w:val="00DE34BD"/>
    <w:rsid w:val="00DE3781"/>
    <w:rsid w:val="00DE3813"/>
    <w:rsid w:val="00DE4DCF"/>
    <w:rsid w:val="00DF0249"/>
    <w:rsid w:val="00DF507C"/>
    <w:rsid w:val="00DF5998"/>
    <w:rsid w:val="00E00445"/>
    <w:rsid w:val="00E02F3E"/>
    <w:rsid w:val="00E03254"/>
    <w:rsid w:val="00E07290"/>
    <w:rsid w:val="00E15689"/>
    <w:rsid w:val="00E173AF"/>
    <w:rsid w:val="00E334D9"/>
    <w:rsid w:val="00E35295"/>
    <w:rsid w:val="00E36677"/>
    <w:rsid w:val="00E53AF4"/>
    <w:rsid w:val="00E55364"/>
    <w:rsid w:val="00E60A13"/>
    <w:rsid w:val="00E61F97"/>
    <w:rsid w:val="00E65E49"/>
    <w:rsid w:val="00E67FA7"/>
    <w:rsid w:val="00E7181F"/>
    <w:rsid w:val="00E719E5"/>
    <w:rsid w:val="00E72DA2"/>
    <w:rsid w:val="00E7318A"/>
    <w:rsid w:val="00E76CFF"/>
    <w:rsid w:val="00E838D0"/>
    <w:rsid w:val="00E85C9F"/>
    <w:rsid w:val="00EA0E6A"/>
    <w:rsid w:val="00EA14F8"/>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08AF"/>
    <w:rsid w:val="00EF3C87"/>
    <w:rsid w:val="00EF7A4E"/>
    <w:rsid w:val="00F013A8"/>
    <w:rsid w:val="00F03B54"/>
    <w:rsid w:val="00F0550D"/>
    <w:rsid w:val="00F07BE0"/>
    <w:rsid w:val="00F109E9"/>
    <w:rsid w:val="00F10AD4"/>
    <w:rsid w:val="00F14B29"/>
    <w:rsid w:val="00F170D3"/>
    <w:rsid w:val="00F23537"/>
    <w:rsid w:val="00F257B6"/>
    <w:rsid w:val="00F25CA0"/>
    <w:rsid w:val="00F25F0D"/>
    <w:rsid w:val="00F32137"/>
    <w:rsid w:val="00F432E4"/>
    <w:rsid w:val="00F433E4"/>
    <w:rsid w:val="00F55646"/>
    <w:rsid w:val="00F60BA2"/>
    <w:rsid w:val="00F64EDE"/>
    <w:rsid w:val="00F70546"/>
    <w:rsid w:val="00F71324"/>
    <w:rsid w:val="00F767FE"/>
    <w:rsid w:val="00F8664D"/>
    <w:rsid w:val="00F90BBC"/>
    <w:rsid w:val="00F940E4"/>
    <w:rsid w:val="00FA0988"/>
    <w:rsid w:val="00FA2CAB"/>
    <w:rsid w:val="00FA2CE5"/>
    <w:rsid w:val="00FA3A5B"/>
    <w:rsid w:val="00FA4BA5"/>
    <w:rsid w:val="00FA78B2"/>
    <w:rsid w:val="00FB47A5"/>
    <w:rsid w:val="00FB4FBF"/>
    <w:rsid w:val="00FB55FF"/>
    <w:rsid w:val="00FB7FC5"/>
    <w:rsid w:val="00FD63DF"/>
    <w:rsid w:val="00FD7DAA"/>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paragraph" w:customStyle="1" w:styleId="Word">
    <w:name w:val="標準；(Word文書)"/>
    <w:basedOn w:val="Normal"/>
  </w:style>
  <w:style w:type="character" w:customStyle="1" w:styleId="1">
    <w:name w:val="段落フォント1"/>
    <w:basedOn w:val="DefaultParagraphFont"/>
  </w:style>
  <w:style w:type="paragraph" w:customStyle="1" w:styleId="10">
    <w:name w:val="標準の表1"/>
    <w:basedOn w:val="Normal"/>
    <w:pPr>
      <w:jc w:val="left"/>
    </w:pPr>
    <w:rPr>
      <w:rFonts w:ascii="Century" w:hAnsi="Century"/>
      <w:sz w:val="21"/>
    </w:rPr>
  </w:style>
  <w:style w:type="paragraph" w:customStyle="1" w:styleId="11">
    <w:name w:val="ヘッダー1"/>
    <w:basedOn w:val="Normal"/>
    <w:pPr>
      <w:snapToGrid w:val="0"/>
    </w:pPr>
    <w:rPr>
      <w:rFonts w:ascii="Century" w:hAnsi="Century"/>
      <w:sz w:val="21"/>
    </w:rPr>
  </w:style>
  <w:style w:type="character" w:customStyle="1" w:styleId="a1">
    <w:name w:val="ヘッダー (文字)"/>
    <w:basedOn w:val="DefaultParagraphFont"/>
  </w:style>
  <w:style w:type="paragraph" w:customStyle="1" w:styleId="12">
    <w:name w:val="表 (格子)1"/>
    <w:basedOn w:val="Normal"/>
    <w:pPr>
      <w:jc w:val="left"/>
    </w:pPr>
    <w:rPr>
      <w:rFonts w:ascii="Century" w:hAnsi="Century"/>
      <w:sz w:val="21"/>
    </w:rPr>
  </w:style>
  <w:style w:type="paragraph" w:customStyle="1" w:styleId="13">
    <w:name w:val="リスト段落1"/>
    <w:basedOn w:val="Normal"/>
    <w:pPr>
      <w:ind w:left="1762"/>
    </w:pPr>
    <w:rPr>
      <w:rFonts w:ascii="Century" w:hAnsi="Century"/>
      <w:sz w:val="21"/>
    </w:rPr>
  </w:style>
  <w:style w:type="paragraph" w:customStyle="1" w:styleId="14">
    <w:name w:val="書式なし1"/>
    <w:basedOn w:val="Normal"/>
    <w:pPr>
      <w:jc w:val="left"/>
    </w:pPr>
    <w:rPr>
      <w:rFonts w:ascii="MS Gothic" w:eastAsia="MS Gothic" w:hAnsi="MS Gothic"/>
      <w:sz w:val="20"/>
    </w:rPr>
  </w:style>
  <w:style w:type="character" w:customStyle="1" w:styleId="a2">
    <w:name w:val="書式なし (文字)"/>
    <w:rPr>
      <w:rFonts w:ascii="MS Gothic" w:eastAsia="MS Gothic" w:hAnsi="MS Gothic"/>
      <w:sz w:val="21"/>
    </w:rPr>
  </w:style>
  <w:style w:type="paragraph" w:styleId="BalloonText">
    <w:name w:val="Balloon Text"/>
    <w:basedOn w:val="Normal"/>
    <w:link w:val="BalloonTextChar"/>
    <w:uiPriority w:val="99"/>
    <w:semiHidden/>
    <w:unhideWhenUsed/>
    <w:rsid w:val="003E3D34"/>
    <w:rPr>
      <w:rFonts w:ascii="Arial" w:eastAsia="MS Gothic" w:hAnsi="Arial" w:cs="Times New Roman"/>
      <w:sz w:val="18"/>
      <w:szCs w:val="18"/>
    </w:rPr>
  </w:style>
  <w:style w:type="character" w:customStyle="1" w:styleId="BalloonTextChar">
    <w:name w:val="Balloon Text Char"/>
    <w:link w:val="BalloonText"/>
    <w:uiPriority w:val="99"/>
    <w:semiHidden/>
    <w:rsid w:val="003E3D34"/>
    <w:rPr>
      <w:rFonts w:ascii="Arial" w:eastAsia="MS Gothic" w:hAnsi="Arial" w:cs="Times New Roman"/>
      <w:color w:val="000000"/>
      <w:sz w:val="18"/>
      <w:szCs w:val="18"/>
    </w:rPr>
  </w:style>
  <w:style w:type="table" w:styleId="TableGrid">
    <w:name w:val="Table Grid"/>
    <w:basedOn w:val="TableNormal"/>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248C"/>
    <w:pPr>
      <w:tabs>
        <w:tab w:val="center" w:pos="4252"/>
        <w:tab w:val="right" w:pos="8504"/>
      </w:tabs>
      <w:snapToGrid w:val="0"/>
    </w:pPr>
  </w:style>
  <w:style w:type="character" w:customStyle="1" w:styleId="HeaderChar">
    <w:name w:val="Header Char"/>
    <w:link w:val="Header"/>
    <w:uiPriority w:val="99"/>
    <w:rsid w:val="0032248C"/>
    <w:rPr>
      <w:rFonts w:ascii="Times New Roman" w:hAnsi="Times New Roman"/>
      <w:color w:val="000000"/>
      <w:sz w:val="24"/>
    </w:rPr>
  </w:style>
  <w:style w:type="paragraph" w:styleId="Footer">
    <w:name w:val="footer"/>
    <w:basedOn w:val="Normal"/>
    <w:link w:val="FooterChar"/>
    <w:uiPriority w:val="99"/>
    <w:unhideWhenUsed/>
    <w:rsid w:val="0032248C"/>
    <w:pPr>
      <w:tabs>
        <w:tab w:val="center" w:pos="4252"/>
        <w:tab w:val="right" w:pos="8504"/>
      </w:tabs>
      <w:snapToGrid w:val="0"/>
    </w:pPr>
  </w:style>
  <w:style w:type="character" w:customStyle="1" w:styleId="FooterChar">
    <w:name w:val="Footer Char"/>
    <w:link w:val="Footer"/>
    <w:uiPriority w:val="99"/>
    <w:rsid w:val="0032248C"/>
    <w:rPr>
      <w:rFonts w:ascii="Times New Roman" w:hAnsi="Times New Roman"/>
      <w:color w:val="000000"/>
      <w:sz w:val="24"/>
    </w:rPr>
  </w:style>
  <w:style w:type="table" w:customStyle="1" w:styleId="15">
    <w:name w:val="表 (格子)1"/>
    <w:basedOn w:val="TableNormal"/>
    <w:next w:val="TableGrid"/>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99"/>
    <w:unhideWhenUsed/>
    <w:rsid w:val="005852FA"/>
    <w:pPr>
      <w:jc w:val="right"/>
    </w:pPr>
    <w:rPr>
      <w:rFonts w:hint="default"/>
      <w:sz w:val="20"/>
    </w:rPr>
  </w:style>
  <w:style w:type="character" w:customStyle="1" w:styleId="ClosingChar">
    <w:name w:val="Closing Char"/>
    <w:link w:val="Closing"/>
    <w:uiPriority w:val="99"/>
    <w:rsid w:val="005852FA"/>
    <w:rPr>
      <w:rFonts w:ascii="Times New Roman" w:hAnsi="Times New Roman"/>
      <w:color w:val="000000"/>
    </w:rPr>
  </w:style>
  <w:style w:type="paragraph" w:styleId="ListParagraph">
    <w:name w:val="List Paragraph"/>
    <w:basedOn w:val="Normal"/>
    <w:uiPriority w:val="34"/>
    <w:qFormat/>
    <w:rsid w:val="00A51DB4"/>
    <w:pPr>
      <w:ind w:leftChars="400" w:left="840"/>
    </w:pPr>
  </w:style>
  <w:style w:type="paragraph" w:styleId="Revision">
    <w:name w:val="Revision"/>
    <w:hidden/>
    <w:uiPriority w:val="99"/>
    <w:semiHidden/>
    <w:rsid w:val="00AE58C4"/>
    <w:rPr>
      <w:rFonts w:ascii="Times New Roman" w:hAnsi="Times New Roman" w:hint="eastAsia"/>
      <w:color w:val="000000"/>
      <w:sz w:val="24"/>
    </w:rPr>
  </w:style>
  <w:style w:type="character" w:styleId="CommentReference">
    <w:name w:val="annotation reference"/>
    <w:basedOn w:val="DefaultParagraphFont"/>
    <w:uiPriority w:val="99"/>
    <w:semiHidden/>
    <w:unhideWhenUsed/>
    <w:rsid w:val="00271EB3"/>
    <w:rPr>
      <w:sz w:val="18"/>
      <w:szCs w:val="18"/>
    </w:rPr>
  </w:style>
  <w:style w:type="paragraph" w:styleId="CommentText">
    <w:name w:val="annotation text"/>
    <w:basedOn w:val="Normal"/>
    <w:link w:val="CommentTextChar"/>
    <w:uiPriority w:val="99"/>
    <w:semiHidden/>
    <w:unhideWhenUsed/>
    <w:rsid w:val="00271EB3"/>
    <w:pPr>
      <w:jc w:val="left"/>
    </w:pPr>
  </w:style>
  <w:style w:type="character" w:customStyle="1" w:styleId="CommentTextChar">
    <w:name w:val="Comment Text Char"/>
    <w:basedOn w:val="DefaultParagraphFont"/>
    <w:link w:val="CommentText"/>
    <w:uiPriority w:val="99"/>
    <w:semiHidden/>
    <w:rsid w:val="00271EB3"/>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271EB3"/>
    <w:rPr>
      <w:b/>
      <w:bCs/>
    </w:rPr>
  </w:style>
  <w:style w:type="character" w:customStyle="1" w:styleId="CommentSubjectChar">
    <w:name w:val="Comment Subject Char"/>
    <w:basedOn w:val="CommentTextChar"/>
    <w:link w:val="CommentSubject"/>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2499">
      <w:bodyDiv w:val="1"/>
      <w:marLeft w:val="0"/>
      <w:marRight w:val="0"/>
      <w:marTop w:val="0"/>
      <w:marBottom w:val="0"/>
      <w:divBdr>
        <w:top w:val="none" w:sz="0" w:space="0" w:color="auto"/>
        <w:left w:val="none" w:sz="0" w:space="0" w:color="auto"/>
        <w:bottom w:val="none" w:sz="0" w:space="0" w:color="auto"/>
        <w:right w:val="none" w:sz="0" w:space="0" w:color="auto"/>
      </w:divBdr>
      <w:divsChild>
        <w:div w:id="848562036">
          <w:marLeft w:val="0"/>
          <w:marRight w:val="0"/>
          <w:marTop w:val="0"/>
          <w:marBottom w:val="0"/>
          <w:divBdr>
            <w:top w:val="none" w:sz="0" w:space="0" w:color="auto"/>
            <w:left w:val="none" w:sz="0" w:space="0" w:color="auto"/>
            <w:bottom w:val="none" w:sz="0" w:space="0" w:color="auto"/>
            <w:right w:val="none" w:sz="0" w:space="0" w:color="auto"/>
          </w:divBdr>
          <w:divsChild>
            <w:div w:id="7969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1071">
      <w:bodyDiv w:val="1"/>
      <w:marLeft w:val="0"/>
      <w:marRight w:val="0"/>
      <w:marTop w:val="0"/>
      <w:marBottom w:val="0"/>
      <w:divBdr>
        <w:top w:val="none" w:sz="0" w:space="0" w:color="auto"/>
        <w:left w:val="none" w:sz="0" w:space="0" w:color="auto"/>
        <w:bottom w:val="none" w:sz="0" w:space="0" w:color="auto"/>
        <w:right w:val="none" w:sz="0" w:space="0" w:color="auto"/>
      </w:divBdr>
      <w:divsChild>
        <w:div w:id="334233603">
          <w:marLeft w:val="0"/>
          <w:marRight w:val="0"/>
          <w:marTop w:val="0"/>
          <w:marBottom w:val="0"/>
          <w:divBdr>
            <w:top w:val="none" w:sz="0" w:space="0" w:color="auto"/>
            <w:left w:val="none" w:sz="0" w:space="0" w:color="auto"/>
            <w:bottom w:val="none" w:sz="0" w:space="0" w:color="auto"/>
            <w:right w:val="none" w:sz="0" w:space="0" w:color="auto"/>
          </w:divBdr>
          <w:divsChild>
            <w:div w:id="174183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0964">
      <w:bodyDiv w:val="1"/>
      <w:marLeft w:val="0"/>
      <w:marRight w:val="0"/>
      <w:marTop w:val="0"/>
      <w:marBottom w:val="0"/>
      <w:divBdr>
        <w:top w:val="none" w:sz="0" w:space="0" w:color="auto"/>
        <w:left w:val="none" w:sz="0" w:space="0" w:color="auto"/>
        <w:bottom w:val="none" w:sz="0" w:space="0" w:color="auto"/>
        <w:right w:val="none" w:sz="0" w:space="0" w:color="auto"/>
      </w:divBdr>
      <w:divsChild>
        <w:div w:id="322509442">
          <w:marLeft w:val="0"/>
          <w:marRight w:val="0"/>
          <w:marTop w:val="0"/>
          <w:marBottom w:val="0"/>
          <w:divBdr>
            <w:top w:val="none" w:sz="0" w:space="0" w:color="auto"/>
            <w:left w:val="none" w:sz="0" w:space="0" w:color="auto"/>
            <w:bottom w:val="none" w:sz="0" w:space="0" w:color="auto"/>
            <w:right w:val="none" w:sz="0" w:space="0" w:color="auto"/>
          </w:divBdr>
          <w:divsChild>
            <w:div w:id="170454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976">
      <w:bodyDiv w:val="1"/>
      <w:marLeft w:val="0"/>
      <w:marRight w:val="0"/>
      <w:marTop w:val="0"/>
      <w:marBottom w:val="0"/>
      <w:divBdr>
        <w:top w:val="none" w:sz="0" w:space="0" w:color="auto"/>
        <w:left w:val="none" w:sz="0" w:space="0" w:color="auto"/>
        <w:bottom w:val="none" w:sz="0" w:space="0" w:color="auto"/>
        <w:right w:val="none" w:sz="0" w:space="0" w:color="auto"/>
      </w:divBdr>
      <w:divsChild>
        <w:div w:id="104160179">
          <w:marLeft w:val="0"/>
          <w:marRight w:val="0"/>
          <w:marTop w:val="0"/>
          <w:marBottom w:val="0"/>
          <w:divBdr>
            <w:top w:val="none" w:sz="0" w:space="0" w:color="auto"/>
            <w:left w:val="none" w:sz="0" w:space="0" w:color="auto"/>
            <w:bottom w:val="none" w:sz="0" w:space="0" w:color="auto"/>
            <w:right w:val="none" w:sz="0" w:space="0" w:color="auto"/>
          </w:divBdr>
          <w:divsChild>
            <w:div w:id="1670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9646">
      <w:bodyDiv w:val="1"/>
      <w:marLeft w:val="0"/>
      <w:marRight w:val="0"/>
      <w:marTop w:val="0"/>
      <w:marBottom w:val="0"/>
      <w:divBdr>
        <w:top w:val="none" w:sz="0" w:space="0" w:color="auto"/>
        <w:left w:val="none" w:sz="0" w:space="0" w:color="auto"/>
        <w:bottom w:val="none" w:sz="0" w:space="0" w:color="auto"/>
        <w:right w:val="none" w:sz="0" w:space="0" w:color="auto"/>
      </w:divBdr>
      <w:divsChild>
        <w:div w:id="1383863157">
          <w:marLeft w:val="0"/>
          <w:marRight w:val="0"/>
          <w:marTop w:val="0"/>
          <w:marBottom w:val="0"/>
          <w:divBdr>
            <w:top w:val="none" w:sz="0" w:space="0" w:color="auto"/>
            <w:left w:val="none" w:sz="0" w:space="0" w:color="auto"/>
            <w:bottom w:val="none" w:sz="0" w:space="0" w:color="auto"/>
            <w:right w:val="none" w:sz="0" w:space="0" w:color="auto"/>
          </w:divBdr>
          <w:divsChild>
            <w:div w:id="5151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0779">
      <w:bodyDiv w:val="1"/>
      <w:marLeft w:val="0"/>
      <w:marRight w:val="0"/>
      <w:marTop w:val="0"/>
      <w:marBottom w:val="0"/>
      <w:divBdr>
        <w:top w:val="none" w:sz="0" w:space="0" w:color="auto"/>
        <w:left w:val="none" w:sz="0" w:space="0" w:color="auto"/>
        <w:bottom w:val="none" w:sz="0" w:space="0" w:color="auto"/>
        <w:right w:val="none" w:sz="0" w:space="0" w:color="auto"/>
      </w:divBdr>
      <w:divsChild>
        <w:div w:id="1556234311">
          <w:marLeft w:val="0"/>
          <w:marRight w:val="0"/>
          <w:marTop w:val="0"/>
          <w:marBottom w:val="0"/>
          <w:divBdr>
            <w:top w:val="none" w:sz="0" w:space="0" w:color="auto"/>
            <w:left w:val="none" w:sz="0" w:space="0" w:color="auto"/>
            <w:bottom w:val="none" w:sz="0" w:space="0" w:color="auto"/>
            <w:right w:val="none" w:sz="0" w:space="0" w:color="auto"/>
          </w:divBdr>
          <w:divsChild>
            <w:div w:id="116374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2811">
      <w:bodyDiv w:val="1"/>
      <w:marLeft w:val="0"/>
      <w:marRight w:val="0"/>
      <w:marTop w:val="0"/>
      <w:marBottom w:val="0"/>
      <w:divBdr>
        <w:top w:val="none" w:sz="0" w:space="0" w:color="auto"/>
        <w:left w:val="none" w:sz="0" w:space="0" w:color="auto"/>
        <w:bottom w:val="none" w:sz="0" w:space="0" w:color="auto"/>
        <w:right w:val="none" w:sz="0" w:space="0" w:color="auto"/>
      </w:divBdr>
      <w:divsChild>
        <w:div w:id="16126927">
          <w:marLeft w:val="0"/>
          <w:marRight w:val="0"/>
          <w:marTop w:val="0"/>
          <w:marBottom w:val="0"/>
          <w:divBdr>
            <w:top w:val="none" w:sz="0" w:space="0" w:color="auto"/>
            <w:left w:val="none" w:sz="0" w:space="0" w:color="auto"/>
            <w:bottom w:val="none" w:sz="0" w:space="0" w:color="auto"/>
            <w:right w:val="none" w:sz="0" w:space="0" w:color="auto"/>
          </w:divBdr>
          <w:divsChild>
            <w:div w:id="5844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1950">
      <w:bodyDiv w:val="1"/>
      <w:marLeft w:val="0"/>
      <w:marRight w:val="0"/>
      <w:marTop w:val="0"/>
      <w:marBottom w:val="0"/>
      <w:divBdr>
        <w:top w:val="none" w:sz="0" w:space="0" w:color="auto"/>
        <w:left w:val="none" w:sz="0" w:space="0" w:color="auto"/>
        <w:bottom w:val="none" w:sz="0" w:space="0" w:color="auto"/>
        <w:right w:val="none" w:sz="0" w:space="0" w:color="auto"/>
      </w:divBdr>
      <w:divsChild>
        <w:div w:id="448011056">
          <w:marLeft w:val="0"/>
          <w:marRight w:val="0"/>
          <w:marTop w:val="0"/>
          <w:marBottom w:val="0"/>
          <w:divBdr>
            <w:top w:val="none" w:sz="0" w:space="0" w:color="auto"/>
            <w:left w:val="none" w:sz="0" w:space="0" w:color="auto"/>
            <w:bottom w:val="none" w:sz="0" w:space="0" w:color="auto"/>
            <w:right w:val="none" w:sz="0" w:space="0" w:color="auto"/>
          </w:divBdr>
          <w:divsChild>
            <w:div w:id="14461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3946">
      <w:bodyDiv w:val="1"/>
      <w:marLeft w:val="0"/>
      <w:marRight w:val="0"/>
      <w:marTop w:val="0"/>
      <w:marBottom w:val="0"/>
      <w:divBdr>
        <w:top w:val="none" w:sz="0" w:space="0" w:color="auto"/>
        <w:left w:val="none" w:sz="0" w:space="0" w:color="auto"/>
        <w:bottom w:val="none" w:sz="0" w:space="0" w:color="auto"/>
        <w:right w:val="none" w:sz="0" w:space="0" w:color="auto"/>
      </w:divBdr>
      <w:divsChild>
        <w:div w:id="146017494">
          <w:marLeft w:val="0"/>
          <w:marRight w:val="0"/>
          <w:marTop w:val="0"/>
          <w:marBottom w:val="0"/>
          <w:divBdr>
            <w:top w:val="none" w:sz="0" w:space="0" w:color="auto"/>
            <w:left w:val="none" w:sz="0" w:space="0" w:color="auto"/>
            <w:bottom w:val="none" w:sz="0" w:space="0" w:color="auto"/>
            <w:right w:val="none" w:sz="0" w:space="0" w:color="auto"/>
          </w:divBdr>
          <w:divsChild>
            <w:div w:id="16768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6201">
      <w:bodyDiv w:val="1"/>
      <w:marLeft w:val="0"/>
      <w:marRight w:val="0"/>
      <w:marTop w:val="0"/>
      <w:marBottom w:val="0"/>
      <w:divBdr>
        <w:top w:val="none" w:sz="0" w:space="0" w:color="auto"/>
        <w:left w:val="none" w:sz="0" w:space="0" w:color="auto"/>
        <w:bottom w:val="none" w:sz="0" w:space="0" w:color="auto"/>
        <w:right w:val="none" w:sz="0" w:space="0" w:color="auto"/>
      </w:divBdr>
      <w:divsChild>
        <w:div w:id="1739011633">
          <w:marLeft w:val="0"/>
          <w:marRight w:val="0"/>
          <w:marTop w:val="0"/>
          <w:marBottom w:val="0"/>
          <w:divBdr>
            <w:top w:val="none" w:sz="0" w:space="0" w:color="auto"/>
            <w:left w:val="none" w:sz="0" w:space="0" w:color="auto"/>
            <w:bottom w:val="none" w:sz="0" w:space="0" w:color="auto"/>
            <w:right w:val="none" w:sz="0" w:space="0" w:color="auto"/>
          </w:divBdr>
          <w:divsChild>
            <w:div w:id="179131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6117">
      <w:bodyDiv w:val="1"/>
      <w:marLeft w:val="0"/>
      <w:marRight w:val="0"/>
      <w:marTop w:val="0"/>
      <w:marBottom w:val="0"/>
      <w:divBdr>
        <w:top w:val="none" w:sz="0" w:space="0" w:color="auto"/>
        <w:left w:val="none" w:sz="0" w:space="0" w:color="auto"/>
        <w:bottom w:val="none" w:sz="0" w:space="0" w:color="auto"/>
        <w:right w:val="none" w:sz="0" w:space="0" w:color="auto"/>
      </w:divBdr>
      <w:divsChild>
        <w:div w:id="1172767941">
          <w:marLeft w:val="0"/>
          <w:marRight w:val="0"/>
          <w:marTop w:val="0"/>
          <w:marBottom w:val="0"/>
          <w:divBdr>
            <w:top w:val="none" w:sz="0" w:space="0" w:color="auto"/>
            <w:left w:val="none" w:sz="0" w:space="0" w:color="auto"/>
            <w:bottom w:val="none" w:sz="0" w:space="0" w:color="auto"/>
            <w:right w:val="none" w:sz="0" w:space="0" w:color="auto"/>
          </w:divBdr>
          <w:divsChild>
            <w:div w:id="1662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429">
      <w:bodyDiv w:val="1"/>
      <w:marLeft w:val="0"/>
      <w:marRight w:val="0"/>
      <w:marTop w:val="0"/>
      <w:marBottom w:val="0"/>
      <w:divBdr>
        <w:top w:val="none" w:sz="0" w:space="0" w:color="auto"/>
        <w:left w:val="none" w:sz="0" w:space="0" w:color="auto"/>
        <w:bottom w:val="none" w:sz="0" w:space="0" w:color="auto"/>
        <w:right w:val="none" w:sz="0" w:space="0" w:color="auto"/>
      </w:divBdr>
      <w:divsChild>
        <w:div w:id="1466040444">
          <w:marLeft w:val="0"/>
          <w:marRight w:val="0"/>
          <w:marTop w:val="0"/>
          <w:marBottom w:val="0"/>
          <w:divBdr>
            <w:top w:val="none" w:sz="0" w:space="0" w:color="auto"/>
            <w:left w:val="none" w:sz="0" w:space="0" w:color="auto"/>
            <w:bottom w:val="none" w:sz="0" w:space="0" w:color="auto"/>
            <w:right w:val="none" w:sz="0" w:space="0" w:color="auto"/>
          </w:divBdr>
          <w:divsChild>
            <w:div w:id="10919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79984">
      <w:bodyDiv w:val="1"/>
      <w:marLeft w:val="0"/>
      <w:marRight w:val="0"/>
      <w:marTop w:val="0"/>
      <w:marBottom w:val="0"/>
      <w:divBdr>
        <w:top w:val="none" w:sz="0" w:space="0" w:color="auto"/>
        <w:left w:val="none" w:sz="0" w:space="0" w:color="auto"/>
        <w:bottom w:val="none" w:sz="0" w:space="0" w:color="auto"/>
        <w:right w:val="none" w:sz="0" w:space="0" w:color="auto"/>
      </w:divBdr>
      <w:divsChild>
        <w:div w:id="1015887172">
          <w:marLeft w:val="0"/>
          <w:marRight w:val="0"/>
          <w:marTop w:val="0"/>
          <w:marBottom w:val="0"/>
          <w:divBdr>
            <w:top w:val="none" w:sz="0" w:space="0" w:color="auto"/>
            <w:left w:val="none" w:sz="0" w:space="0" w:color="auto"/>
            <w:bottom w:val="none" w:sz="0" w:space="0" w:color="auto"/>
            <w:right w:val="none" w:sz="0" w:space="0" w:color="auto"/>
          </w:divBdr>
          <w:divsChild>
            <w:div w:id="13240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64443">
      <w:bodyDiv w:val="1"/>
      <w:marLeft w:val="0"/>
      <w:marRight w:val="0"/>
      <w:marTop w:val="0"/>
      <w:marBottom w:val="0"/>
      <w:divBdr>
        <w:top w:val="none" w:sz="0" w:space="0" w:color="auto"/>
        <w:left w:val="none" w:sz="0" w:space="0" w:color="auto"/>
        <w:bottom w:val="none" w:sz="0" w:space="0" w:color="auto"/>
        <w:right w:val="none" w:sz="0" w:space="0" w:color="auto"/>
      </w:divBdr>
      <w:divsChild>
        <w:div w:id="1014843834">
          <w:marLeft w:val="0"/>
          <w:marRight w:val="0"/>
          <w:marTop w:val="0"/>
          <w:marBottom w:val="0"/>
          <w:divBdr>
            <w:top w:val="none" w:sz="0" w:space="0" w:color="auto"/>
            <w:left w:val="none" w:sz="0" w:space="0" w:color="auto"/>
            <w:bottom w:val="none" w:sz="0" w:space="0" w:color="auto"/>
            <w:right w:val="none" w:sz="0" w:space="0" w:color="auto"/>
          </w:divBdr>
          <w:divsChild>
            <w:div w:id="193987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39037">
      <w:bodyDiv w:val="1"/>
      <w:marLeft w:val="0"/>
      <w:marRight w:val="0"/>
      <w:marTop w:val="0"/>
      <w:marBottom w:val="0"/>
      <w:divBdr>
        <w:top w:val="none" w:sz="0" w:space="0" w:color="auto"/>
        <w:left w:val="none" w:sz="0" w:space="0" w:color="auto"/>
        <w:bottom w:val="none" w:sz="0" w:space="0" w:color="auto"/>
        <w:right w:val="none" w:sz="0" w:space="0" w:color="auto"/>
      </w:divBdr>
      <w:divsChild>
        <w:div w:id="718283882">
          <w:marLeft w:val="0"/>
          <w:marRight w:val="0"/>
          <w:marTop w:val="0"/>
          <w:marBottom w:val="0"/>
          <w:divBdr>
            <w:top w:val="none" w:sz="0" w:space="0" w:color="auto"/>
            <w:left w:val="none" w:sz="0" w:space="0" w:color="auto"/>
            <w:bottom w:val="none" w:sz="0" w:space="0" w:color="auto"/>
            <w:right w:val="none" w:sz="0" w:space="0" w:color="auto"/>
          </w:divBdr>
          <w:divsChild>
            <w:div w:id="107636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322243376">
      <w:bodyDiv w:val="1"/>
      <w:marLeft w:val="0"/>
      <w:marRight w:val="0"/>
      <w:marTop w:val="0"/>
      <w:marBottom w:val="0"/>
      <w:divBdr>
        <w:top w:val="none" w:sz="0" w:space="0" w:color="auto"/>
        <w:left w:val="none" w:sz="0" w:space="0" w:color="auto"/>
        <w:bottom w:val="none" w:sz="0" w:space="0" w:color="auto"/>
        <w:right w:val="none" w:sz="0" w:space="0" w:color="auto"/>
      </w:divBdr>
      <w:divsChild>
        <w:div w:id="1090782629">
          <w:marLeft w:val="0"/>
          <w:marRight w:val="0"/>
          <w:marTop w:val="0"/>
          <w:marBottom w:val="0"/>
          <w:divBdr>
            <w:top w:val="none" w:sz="0" w:space="0" w:color="auto"/>
            <w:left w:val="none" w:sz="0" w:space="0" w:color="auto"/>
            <w:bottom w:val="none" w:sz="0" w:space="0" w:color="auto"/>
            <w:right w:val="none" w:sz="0" w:space="0" w:color="auto"/>
          </w:divBdr>
          <w:divsChild>
            <w:div w:id="8105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0767">
      <w:bodyDiv w:val="1"/>
      <w:marLeft w:val="0"/>
      <w:marRight w:val="0"/>
      <w:marTop w:val="0"/>
      <w:marBottom w:val="0"/>
      <w:divBdr>
        <w:top w:val="none" w:sz="0" w:space="0" w:color="auto"/>
        <w:left w:val="none" w:sz="0" w:space="0" w:color="auto"/>
        <w:bottom w:val="none" w:sz="0" w:space="0" w:color="auto"/>
        <w:right w:val="none" w:sz="0" w:space="0" w:color="auto"/>
      </w:divBdr>
      <w:divsChild>
        <w:div w:id="694766104">
          <w:marLeft w:val="0"/>
          <w:marRight w:val="0"/>
          <w:marTop w:val="0"/>
          <w:marBottom w:val="0"/>
          <w:divBdr>
            <w:top w:val="none" w:sz="0" w:space="0" w:color="auto"/>
            <w:left w:val="none" w:sz="0" w:space="0" w:color="auto"/>
            <w:bottom w:val="none" w:sz="0" w:space="0" w:color="auto"/>
            <w:right w:val="none" w:sz="0" w:space="0" w:color="auto"/>
          </w:divBdr>
          <w:divsChild>
            <w:div w:id="2072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518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650">
          <w:marLeft w:val="0"/>
          <w:marRight w:val="0"/>
          <w:marTop w:val="0"/>
          <w:marBottom w:val="0"/>
          <w:divBdr>
            <w:top w:val="none" w:sz="0" w:space="0" w:color="auto"/>
            <w:left w:val="none" w:sz="0" w:space="0" w:color="auto"/>
            <w:bottom w:val="none" w:sz="0" w:space="0" w:color="auto"/>
            <w:right w:val="none" w:sz="0" w:space="0" w:color="auto"/>
          </w:divBdr>
          <w:divsChild>
            <w:div w:id="6798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01735">
      <w:bodyDiv w:val="1"/>
      <w:marLeft w:val="0"/>
      <w:marRight w:val="0"/>
      <w:marTop w:val="0"/>
      <w:marBottom w:val="0"/>
      <w:divBdr>
        <w:top w:val="none" w:sz="0" w:space="0" w:color="auto"/>
        <w:left w:val="none" w:sz="0" w:space="0" w:color="auto"/>
        <w:bottom w:val="none" w:sz="0" w:space="0" w:color="auto"/>
        <w:right w:val="none" w:sz="0" w:space="0" w:color="auto"/>
      </w:divBdr>
      <w:divsChild>
        <w:div w:id="516622110">
          <w:marLeft w:val="0"/>
          <w:marRight w:val="0"/>
          <w:marTop w:val="0"/>
          <w:marBottom w:val="0"/>
          <w:divBdr>
            <w:top w:val="none" w:sz="0" w:space="0" w:color="auto"/>
            <w:left w:val="none" w:sz="0" w:space="0" w:color="auto"/>
            <w:bottom w:val="none" w:sz="0" w:space="0" w:color="auto"/>
            <w:right w:val="none" w:sz="0" w:space="0" w:color="auto"/>
          </w:divBdr>
          <w:divsChild>
            <w:div w:id="81248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57959">
      <w:bodyDiv w:val="1"/>
      <w:marLeft w:val="0"/>
      <w:marRight w:val="0"/>
      <w:marTop w:val="0"/>
      <w:marBottom w:val="0"/>
      <w:divBdr>
        <w:top w:val="none" w:sz="0" w:space="0" w:color="auto"/>
        <w:left w:val="none" w:sz="0" w:space="0" w:color="auto"/>
        <w:bottom w:val="none" w:sz="0" w:space="0" w:color="auto"/>
        <w:right w:val="none" w:sz="0" w:space="0" w:color="auto"/>
      </w:divBdr>
      <w:divsChild>
        <w:div w:id="1979190237">
          <w:marLeft w:val="0"/>
          <w:marRight w:val="0"/>
          <w:marTop w:val="0"/>
          <w:marBottom w:val="0"/>
          <w:divBdr>
            <w:top w:val="none" w:sz="0" w:space="0" w:color="auto"/>
            <w:left w:val="none" w:sz="0" w:space="0" w:color="auto"/>
            <w:bottom w:val="none" w:sz="0" w:space="0" w:color="auto"/>
            <w:right w:val="none" w:sz="0" w:space="0" w:color="auto"/>
          </w:divBdr>
          <w:divsChild>
            <w:div w:id="9926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7795">
      <w:bodyDiv w:val="1"/>
      <w:marLeft w:val="0"/>
      <w:marRight w:val="0"/>
      <w:marTop w:val="0"/>
      <w:marBottom w:val="0"/>
      <w:divBdr>
        <w:top w:val="none" w:sz="0" w:space="0" w:color="auto"/>
        <w:left w:val="none" w:sz="0" w:space="0" w:color="auto"/>
        <w:bottom w:val="none" w:sz="0" w:space="0" w:color="auto"/>
        <w:right w:val="none" w:sz="0" w:space="0" w:color="auto"/>
      </w:divBdr>
      <w:divsChild>
        <w:div w:id="1217278737">
          <w:marLeft w:val="0"/>
          <w:marRight w:val="0"/>
          <w:marTop w:val="0"/>
          <w:marBottom w:val="0"/>
          <w:divBdr>
            <w:top w:val="none" w:sz="0" w:space="0" w:color="auto"/>
            <w:left w:val="none" w:sz="0" w:space="0" w:color="auto"/>
            <w:bottom w:val="none" w:sz="0" w:space="0" w:color="auto"/>
            <w:right w:val="none" w:sz="0" w:space="0" w:color="auto"/>
          </w:divBdr>
          <w:divsChild>
            <w:div w:id="172012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3785">
      <w:bodyDiv w:val="1"/>
      <w:marLeft w:val="0"/>
      <w:marRight w:val="0"/>
      <w:marTop w:val="0"/>
      <w:marBottom w:val="0"/>
      <w:divBdr>
        <w:top w:val="none" w:sz="0" w:space="0" w:color="auto"/>
        <w:left w:val="none" w:sz="0" w:space="0" w:color="auto"/>
        <w:bottom w:val="none" w:sz="0" w:space="0" w:color="auto"/>
        <w:right w:val="none" w:sz="0" w:space="0" w:color="auto"/>
      </w:divBdr>
      <w:divsChild>
        <w:div w:id="1705205854">
          <w:marLeft w:val="0"/>
          <w:marRight w:val="0"/>
          <w:marTop w:val="0"/>
          <w:marBottom w:val="0"/>
          <w:divBdr>
            <w:top w:val="none" w:sz="0" w:space="0" w:color="auto"/>
            <w:left w:val="none" w:sz="0" w:space="0" w:color="auto"/>
            <w:bottom w:val="none" w:sz="0" w:space="0" w:color="auto"/>
            <w:right w:val="none" w:sz="0" w:space="0" w:color="auto"/>
          </w:divBdr>
          <w:divsChild>
            <w:div w:id="16763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6820">
      <w:bodyDiv w:val="1"/>
      <w:marLeft w:val="0"/>
      <w:marRight w:val="0"/>
      <w:marTop w:val="0"/>
      <w:marBottom w:val="0"/>
      <w:divBdr>
        <w:top w:val="none" w:sz="0" w:space="0" w:color="auto"/>
        <w:left w:val="none" w:sz="0" w:space="0" w:color="auto"/>
        <w:bottom w:val="none" w:sz="0" w:space="0" w:color="auto"/>
        <w:right w:val="none" w:sz="0" w:space="0" w:color="auto"/>
      </w:divBdr>
      <w:divsChild>
        <w:div w:id="1305351844">
          <w:marLeft w:val="0"/>
          <w:marRight w:val="0"/>
          <w:marTop w:val="0"/>
          <w:marBottom w:val="0"/>
          <w:divBdr>
            <w:top w:val="none" w:sz="0" w:space="0" w:color="auto"/>
            <w:left w:val="none" w:sz="0" w:space="0" w:color="auto"/>
            <w:bottom w:val="none" w:sz="0" w:space="0" w:color="auto"/>
            <w:right w:val="none" w:sz="0" w:space="0" w:color="auto"/>
          </w:divBdr>
          <w:divsChild>
            <w:div w:id="176842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87253">
      <w:bodyDiv w:val="1"/>
      <w:marLeft w:val="0"/>
      <w:marRight w:val="0"/>
      <w:marTop w:val="0"/>
      <w:marBottom w:val="0"/>
      <w:divBdr>
        <w:top w:val="none" w:sz="0" w:space="0" w:color="auto"/>
        <w:left w:val="none" w:sz="0" w:space="0" w:color="auto"/>
        <w:bottom w:val="none" w:sz="0" w:space="0" w:color="auto"/>
        <w:right w:val="none" w:sz="0" w:space="0" w:color="auto"/>
      </w:divBdr>
      <w:divsChild>
        <w:div w:id="364871169">
          <w:marLeft w:val="0"/>
          <w:marRight w:val="0"/>
          <w:marTop w:val="0"/>
          <w:marBottom w:val="0"/>
          <w:divBdr>
            <w:top w:val="none" w:sz="0" w:space="0" w:color="auto"/>
            <w:left w:val="none" w:sz="0" w:space="0" w:color="auto"/>
            <w:bottom w:val="none" w:sz="0" w:space="0" w:color="auto"/>
            <w:right w:val="none" w:sz="0" w:space="0" w:color="auto"/>
          </w:divBdr>
          <w:divsChild>
            <w:div w:id="7452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0370">
      <w:bodyDiv w:val="1"/>
      <w:marLeft w:val="0"/>
      <w:marRight w:val="0"/>
      <w:marTop w:val="0"/>
      <w:marBottom w:val="0"/>
      <w:divBdr>
        <w:top w:val="none" w:sz="0" w:space="0" w:color="auto"/>
        <w:left w:val="none" w:sz="0" w:space="0" w:color="auto"/>
        <w:bottom w:val="none" w:sz="0" w:space="0" w:color="auto"/>
        <w:right w:val="none" w:sz="0" w:space="0" w:color="auto"/>
      </w:divBdr>
      <w:divsChild>
        <w:div w:id="1973366131">
          <w:marLeft w:val="0"/>
          <w:marRight w:val="0"/>
          <w:marTop w:val="0"/>
          <w:marBottom w:val="0"/>
          <w:divBdr>
            <w:top w:val="none" w:sz="0" w:space="0" w:color="auto"/>
            <w:left w:val="none" w:sz="0" w:space="0" w:color="auto"/>
            <w:bottom w:val="none" w:sz="0" w:space="0" w:color="auto"/>
            <w:right w:val="none" w:sz="0" w:space="0" w:color="auto"/>
          </w:divBdr>
          <w:divsChild>
            <w:div w:id="20214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116">
      <w:bodyDiv w:val="1"/>
      <w:marLeft w:val="0"/>
      <w:marRight w:val="0"/>
      <w:marTop w:val="0"/>
      <w:marBottom w:val="0"/>
      <w:divBdr>
        <w:top w:val="none" w:sz="0" w:space="0" w:color="auto"/>
        <w:left w:val="none" w:sz="0" w:space="0" w:color="auto"/>
        <w:bottom w:val="none" w:sz="0" w:space="0" w:color="auto"/>
        <w:right w:val="none" w:sz="0" w:space="0" w:color="auto"/>
      </w:divBdr>
      <w:divsChild>
        <w:div w:id="1351224698">
          <w:marLeft w:val="0"/>
          <w:marRight w:val="0"/>
          <w:marTop w:val="0"/>
          <w:marBottom w:val="0"/>
          <w:divBdr>
            <w:top w:val="none" w:sz="0" w:space="0" w:color="auto"/>
            <w:left w:val="none" w:sz="0" w:space="0" w:color="auto"/>
            <w:bottom w:val="none" w:sz="0" w:space="0" w:color="auto"/>
            <w:right w:val="none" w:sz="0" w:space="0" w:color="auto"/>
          </w:divBdr>
          <w:divsChild>
            <w:div w:id="18711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32822">
      <w:bodyDiv w:val="1"/>
      <w:marLeft w:val="0"/>
      <w:marRight w:val="0"/>
      <w:marTop w:val="0"/>
      <w:marBottom w:val="0"/>
      <w:divBdr>
        <w:top w:val="none" w:sz="0" w:space="0" w:color="auto"/>
        <w:left w:val="none" w:sz="0" w:space="0" w:color="auto"/>
        <w:bottom w:val="none" w:sz="0" w:space="0" w:color="auto"/>
        <w:right w:val="none" w:sz="0" w:space="0" w:color="auto"/>
      </w:divBdr>
      <w:divsChild>
        <w:div w:id="1330911862">
          <w:marLeft w:val="0"/>
          <w:marRight w:val="0"/>
          <w:marTop w:val="0"/>
          <w:marBottom w:val="0"/>
          <w:divBdr>
            <w:top w:val="none" w:sz="0" w:space="0" w:color="auto"/>
            <w:left w:val="none" w:sz="0" w:space="0" w:color="auto"/>
            <w:bottom w:val="none" w:sz="0" w:space="0" w:color="auto"/>
            <w:right w:val="none" w:sz="0" w:space="0" w:color="auto"/>
          </w:divBdr>
          <w:divsChild>
            <w:div w:id="8230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01695">
      <w:bodyDiv w:val="1"/>
      <w:marLeft w:val="0"/>
      <w:marRight w:val="0"/>
      <w:marTop w:val="0"/>
      <w:marBottom w:val="0"/>
      <w:divBdr>
        <w:top w:val="none" w:sz="0" w:space="0" w:color="auto"/>
        <w:left w:val="none" w:sz="0" w:space="0" w:color="auto"/>
        <w:bottom w:val="none" w:sz="0" w:space="0" w:color="auto"/>
        <w:right w:val="none" w:sz="0" w:space="0" w:color="auto"/>
      </w:divBdr>
      <w:divsChild>
        <w:div w:id="638069861">
          <w:marLeft w:val="0"/>
          <w:marRight w:val="0"/>
          <w:marTop w:val="0"/>
          <w:marBottom w:val="0"/>
          <w:divBdr>
            <w:top w:val="none" w:sz="0" w:space="0" w:color="auto"/>
            <w:left w:val="none" w:sz="0" w:space="0" w:color="auto"/>
            <w:bottom w:val="none" w:sz="0" w:space="0" w:color="auto"/>
            <w:right w:val="none" w:sz="0" w:space="0" w:color="auto"/>
          </w:divBdr>
          <w:divsChild>
            <w:div w:id="8049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10868">
      <w:bodyDiv w:val="1"/>
      <w:marLeft w:val="0"/>
      <w:marRight w:val="0"/>
      <w:marTop w:val="0"/>
      <w:marBottom w:val="0"/>
      <w:divBdr>
        <w:top w:val="none" w:sz="0" w:space="0" w:color="auto"/>
        <w:left w:val="none" w:sz="0" w:space="0" w:color="auto"/>
        <w:bottom w:val="none" w:sz="0" w:space="0" w:color="auto"/>
        <w:right w:val="none" w:sz="0" w:space="0" w:color="auto"/>
      </w:divBdr>
      <w:divsChild>
        <w:div w:id="432289703">
          <w:marLeft w:val="0"/>
          <w:marRight w:val="0"/>
          <w:marTop w:val="0"/>
          <w:marBottom w:val="0"/>
          <w:divBdr>
            <w:top w:val="none" w:sz="0" w:space="0" w:color="auto"/>
            <w:left w:val="none" w:sz="0" w:space="0" w:color="auto"/>
            <w:bottom w:val="none" w:sz="0" w:space="0" w:color="auto"/>
            <w:right w:val="none" w:sz="0" w:space="0" w:color="auto"/>
          </w:divBdr>
          <w:divsChild>
            <w:div w:id="15892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8560">
      <w:bodyDiv w:val="1"/>
      <w:marLeft w:val="0"/>
      <w:marRight w:val="0"/>
      <w:marTop w:val="0"/>
      <w:marBottom w:val="0"/>
      <w:divBdr>
        <w:top w:val="none" w:sz="0" w:space="0" w:color="auto"/>
        <w:left w:val="none" w:sz="0" w:space="0" w:color="auto"/>
        <w:bottom w:val="none" w:sz="0" w:space="0" w:color="auto"/>
        <w:right w:val="none" w:sz="0" w:space="0" w:color="auto"/>
      </w:divBdr>
      <w:divsChild>
        <w:div w:id="1048146452">
          <w:marLeft w:val="0"/>
          <w:marRight w:val="0"/>
          <w:marTop w:val="0"/>
          <w:marBottom w:val="0"/>
          <w:divBdr>
            <w:top w:val="none" w:sz="0" w:space="0" w:color="auto"/>
            <w:left w:val="none" w:sz="0" w:space="0" w:color="auto"/>
            <w:bottom w:val="none" w:sz="0" w:space="0" w:color="auto"/>
            <w:right w:val="none" w:sz="0" w:space="0" w:color="auto"/>
          </w:divBdr>
          <w:divsChild>
            <w:div w:id="2491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2162">
      <w:bodyDiv w:val="1"/>
      <w:marLeft w:val="0"/>
      <w:marRight w:val="0"/>
      <w:marTop w:val="0"/>
      <w:marBottom w:val="0"/>
      <w:divBdr>
        <w:top w:val="none" w:sz="0" w:space="0" w:color="auto"/>
        <w:left w:val="none" w:sz="0" w:space="0" w:color="auto"/>
        <w:bottom w:val="none" w:sz="0" w:space="0" w:color="auto"/>
        <w:right w:val="none" w:sz="0" w:space="0" w:color="auto"/>
      </w:divBdr>
      <w:divsChild>
        <w:div w:id="1809007605">
          <w:marLeft w:val="0"/>
          <w:marRight w:val="0"/>
          <w:marTop w:val="0"/>
          <w:marBottom w:val="0"/>
          <w:divBdr>
            <w:top w:val="none" w:sz="0" w:space="0" w:color="auto"/>
            <w:left w:val="none" w:sz="0" w:space="0" w:color="auto"/>
            <w:bottom w:val="none" w:sz="0" w:space="0" w:color="auto"/>
            <w:right w:val="none" w:sz="0" w:space="0" w:color="auto"/>
          </w:divBdr>
          <w:divsChild>
            <w:div w:id="192264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76978">
      <w:bodyDiv w:val="1"/>
      <w:marLeft w:val="0"/>
      <w:marRight w:val="0"/>
      <w:marTop w:val="0"/>
      <w:marBottom w:val="0"/>
      <w:divBdr>
        <w:top w:val="none" w:sz="0" w:space="0" w:color="auto"/>
        <w:left w:val="none" w:sz="0" w:space="0" w:color="auto"/>
        <w:bottom w:val="none" w:sz="0" w:space="0" w:color="auto"/>
        <w:right w:val="none" w:sz="0" w:space="0" w:color="auto"/>
      </w:divBdr>
      <w:divsChild>
        <w:div w:id="1293751462">
          <w:marLeft w:val="0"/>
          <w:marRight w:val="0"/>
          <w:marTop w:val="0"/>
          <w:marBottom w:val="0"/>
          <w:divBdr>
            <w:top w:val="none" w:sz="0" w:space="0" w:color="auto"/>
            <w:left w:val="none" w:sz="0" w:space="0" w:color="auto"/>
            <w:bottom w:val="none" w:sz="0" w:space="0" w:color="auto"/>
            <w:right w:val="none" w:sz="0" w:space="0" w:color="auto"/>
          </w:divBdr>
          <w:divsChild>
            <w:div w:id="9438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25706">
      <w:bodyDiv w:val="1"/>
      <w:marLeft w:val="0"/>
      <w:marRight w:val="0"/>
      <w:marTop w:val="0"/>
      <w:marBottom w:val="0"/>
      <w:divBdr>
        <w:top w:val="none" w:sz="0" w:space="0" w:color="auto"/>
        <w:left w:val="none" w:sz="0" w:space="0" w:color="auto"/>
        <w:bottom w:val="none" w:sz="0" w:space="0" w:color="auto"/>
        <w:right w:val="none" w:sz="0" w:space="0" w:color="auto"/>
      </w:divBdr>
      <w:divsChild>
        <w:div w:id="1823959368">
          <w:marLeft w:val="0"/>
          <w:marRight w:val="0"/>
          <w:marTop w:val="0"/>
          <w:marBottom w:val="0"/>
          <w:divBdr>
            <w:top w:val="none" w:sz="0" w:space="0" w:color="auto"/>
            <w:left w:val="none" w:sz="0" w:space="0" w:color="auto"/>
            <w:bottom w:val="none" w:sz="0" w:space="0" w:color="auto"/>
            <w:right w:val="none" w:sz="0" w:space="0" w:color="auto"/>
          </w:divBdr>
          <w:divsChild>
            <w:div w:id="27802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0965">
      <w:bodyDiv w:val="1"/>
      <w:marLeft w:val="0"/>
      <w:marRight w:val="0"/>
      <w:marTop w:val="0"/>
      <w:marBottom w:val="0"/>
      <w:divBdr>
        <w:top w:val="none" w:sz="0" w:space="0" w:color="auto"/>
        <w:left w:val="none" w:sz="0" w:space="0" w:color="auto"/>
        <w:bottom w:val="none" w:sz="0" w:space="0" w:color="auto"/>
        <w:right w:val="none" w:sz="0" w:space="0" w:color="auto"/>
      </w:divBdr>
      <w:divsChild>
        <w:div w:id="1480532829">
          <w:marLeft w:val="0"/>
          <w:marRight w:val="0"/>
          <w:marTop w:val="0"/>
          <w:marBottom w:val="0"/>
          <w:divBdr>
            <w:top w:val="none" w:sz="0" w:space="0" w:color="auto"/>
            <w:left w:val="none" w:sz="0" w:space="0" w:color="auto"/>
            <w:bottom w:val="none" w:sz="0" w:space="0" w:color="auto"/>
            <w:right w:val="none" w:sz="0" w:space="0" w:color="auto"/>
          </w:divBdr>
          <w:divsChild>
            <w:div w:id="28570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49155">
      <w:bodyDiv w:val="1"/>
      <w:marLeft w:val="0"/>
      <w:marRight w:val="0"/>
      <w:marTop w:val="0"/>
      <w:marBottom w:val="0"/>
      <w:divBdr>
        <w:top w:val="none" w:sz="0" w:space="0" w:color="auto"/>
        <w:left w:val="none" w:sz="0" w:space="0" w:color="auto"/>
        <w:bottom w:val="none" w:sz="0" w:space="0" w:color="auto"/>
        <w:right w:val="none" w:sz="0" w:space="0" w:color="auto"/>
      </w:divBdr>
      <w:divsChild>
        <w:div w:id="759983867">
          <w:marLeft w:val="0"/>
          <w:marRight w:val="0"/>
          <w:marTop w:val="0"/>
          <w:marBottom w:val="0"/>
          <w:divBdr>
            <w:top w:val="none" w:sz="0" w:space="0" w:color="auto"/>
            <w:left w:val="none" w:sz="0" w:space="0" w:color="auto"/>
            <w:bottom w:val="none" w:sz="0" w:space="0" w:color="auto"/>
            <w:right w:val="none" w:sz="0" w:space="0" w:color="auto"/>
          </w:divBdr>
          <w:divsChild>
            <w:div w:id="44204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1798">
      <w:bodyDiv w:val="1"/>
      <w:marLeft w:val="0"/>
      <w:marRight w:val="0"/>
      <w:marTop w:val="0"/>
      <w:marBottom w:val="0"/>
      <w:divBdr>
        <w:top w:val="none" w:sz="0" w:space="0" w:color="auto"/>
        <w:left w:val="none" w:sz="0" w:space="0" w:color="auto"/>
        <w:bottom w:val="none" w:sz="0" w:space="0" w:color="auto"/>
        <w:right w:val="none" w:sz="0" w:space="0" w:color="auto"/>
      </w:divBdr>
      <w:divsChild>
        <w:div w:id="64033601">
          <w:marLeft w:val="0"/>
          <w:marRight w:val="0"/>
          <w:marTop w:val="0"/>
          <w:marBottom w:val="0"/>
          <w:divBdr>
            <w:top w:val="none" w:sz="0" w:space="0" w:color="auto"/>
            <w:left w:val="none" w:sz="0" w:space="0" w:color="auto"/>
            <w:bottom w:val="none" w:sz="0" w:space="0" w:color="auto"/>
            <w:right w:val="none" w:sz="0" w:space="0" w:color="auto"/>
          </w:divBdr>
          <w:divsChild>
            <w:div w:id="199494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94102">
      <w:bodyDiv w:val="1"/>
      <w:marLeft w:val="0"/>
      <w:marRight w:val="0"/>
      <w:marTop w:val="0"/>
      <w:marBottom w:val="0"/>
      <w:divBdr>
        <w:top w:val="none" w:sz="0" w:space="0" w:color="auto"/>
        <w:left w:val="none" w:sz="0" w:space="0" w:color="auto"/>
        <w:bottom w:val="none" w:sz="0" w:space="0" w:color="auto"/>
        <w:right w:val="none" w:sz="0" w:space="0" w:color="auto"/>
      </w:divBdr>
      <w:divsChild>
        <w:div w:id="1118573811">
          <w:marLeft w:val="0"/>
          <w:marRight w:val="0"/>
          <w:marTop w:val="0"/>
          <w:marBottom w:val="0"/>
          <w:divBdr>
            <w:top w:val="none" w:sz="0" w:space="0" w:color="auto"/>
            <w:left w:val="none" w:sz="0" w:space="0" w:color="auto"/>
            <w:bottom w:val="none" w:sz="0" w:space="0" w:color="auto"/>
            <w:right w:val="none" w:sz="0" w:space="0" w:color="auto"/>
          </w:divBdr>
          <w:divsChild>
            <w:div w:id="32709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2829">
      <w:bodyDiv w:val="1"/>
      <w:marLeft w:val="0"/>
      <w:marRight w:val="0"/>
      <w:marTop w:val="0"/>
      <w:marBottom w:val="0"/>
      <w:divBdr>
        <w:top w:val="none" w:sz="0" w:space="0" w:color="auto"/>
        <w:left w:val="none" w:sz="0" w:space="0" w:color="auto"/>
        <w:bottom w:val="none" w:sz="0" w:space="0" w:color="auto"/>
        <w:right w:val="none" w:sz="0" w:space="0" w:color="auto"/>
      </w:divBdr>
      <w:divsChild>
        <w:div w:id="1572621058">
          <w:marLeft w:val="0"/>
          <w:marRight w:val="0"/>
          <w:marTop w:val="0"/>
          <w:marBottom w:val="0"/>
          <w:divBdr>
            <w:top w:val="none" w:sz="0" w:space="0" w:color="auto"/>
            <w:left w:val="none" w:sz="0" w:space="0" w:color="auto"/>
            <w:bottom w:val="none" w:sz="0" w:space="0" w:color="auto"/>
            <w:right w:val="none" w:sz="0" w:space="0" w:color="auto"/>
          </w:divBdr>
          <w:divsChild>
            <w:div w:id="20252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64000">
      <w:bodyDiv w:val="1"/>
      <w:marLeft w:val="0"/>
      <w:marRight w:val="0"/>
      <w:marTop w:val="0"/>
      <w:marBottom w:val="0"/>
      <w:divBdr>
        <w:top w:val="none" w:sz="0" w:space="0" w:color="auto"/>
        <w:left w:val="none" w:sz="0" w:space="0" w:color="auto"/>
        <w:bottom w:val="none" w:sz="0" w:space="0" w:color="auto"/>
        <w:right w:val="none" w:sz="0" w:space="0" w:color="auto"/>
      </w:divBdr>
      <w:divsChild>
        <w:div w:id="733548373">
          <w:marLeft w:val="0"/>
          <w:marRight w:val="0"/>
          <w:marTop w:val="0"/>
          <w:marBottom w:val="0"/>
          <w:divBdr>
            <w:top w:val="none" w:sz="0" w:space="0" w:color="auto"/>
            <w:left w:val="none" w:sz="0" w:space="0" w:color="auto"/>
            <w:bottom w:val="none" w:sz="0" w:space="0" w:color="auto"/>
            <w:right w:val="none" w:sz="0" w:space="0" w:color="auto"/>
          </w:divBdr>
          <w:divsChild>
            <w:div w:id="18621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1845">
      <w:bodyDiv w:val="1"/>
      <w:marLeft w:val="0"/>
      <w:marRight w:val="0"/>
      <w:marTop w:val="0"/>
      <w:marBottom w:val="0"/>
      <w:divBdr>
        <w:top w:val="none" w:sz="0" w:space="0" w:color="auto"/>
        <w:left w:val="none" w:sz="0" w:space="0" w:color="auto"/>
        <w:bottom w:val="none" w:sz="0" w:space="0" w:color="auto"/>
        <w:right w:val="none" w:sz="0" w:space="0" w:color="auto"/>
      </w:divBdr>
      <w:divsChild>
        <w:div w:id="576406831">
          <w:marLeft w:val="0"/>
          <w:marRight w:val="0"/>
          <w:marTop w:val="0"/>
          <w:marBottom w:val="0"/>
          <w:divBdr>
            <w:top w:val="none" w:sz="0" w:space="0" w:color="auto"/>
            <w:left w:val="none" w:sz="0" w:space="0" w:color="auto"/>
            <w:bottom w:val="none" w:sz="0" w:space="0" w:color="auto"/>
            <w:right w:val="none" w:sz="0" w:space="0" w:color="auto"/>
          </w:divBdr>
          <w:divsChild>
            <w:div w:id="18263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59845">
      <w:bodyDiv w:val="1"/>
      <w:marLeft w:val="0"/>
      <w:marRight w:val="0"/>
      <w:marTop w:val="0"/>
      <w:marBottom w:val="0"/>
      <w:divBdr>
        <w:top w:val="none" w:sz="0" w:space="0" w:color="auto"/>
        <w:left w:val="none" w:sz="0" w:space="0" w:color="auto"/>
        <w:bottom w:val="none" w:sz="0" w:space="0" w:color="auto"/>
        <w:right w:val="none" w:sz="0" w:space="0" w:color="auto"/>
      </w:divBdr>
      <w:divsChild>
        <w:div w:id="36393928">
          <w:marLeft w:val="0"/>
          <w:marRight w:val="0"/>
          <w:marTop w:val="0"/>
          <w:marBottom w:val="0"/>
          <w:divBdr>
            <w:top w:val="none" w:sz="0" w:space="0" w:color="auto"/>
            <w:left w:val="none" w:sz="0" w:space="0" w:color="auto"/>
            <w:bottom w:val="none" w:sz="0" w:space="0" w:color="auto"/>
            <w:right w:val="none" w:sz="0" w:space="0" w:color="auto"/>
          </w:divBdr>
          <w:divsChild>
            <w:div w:id="16727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69615">
      <w:bodyDiv w:val="1"/>
      <w:marLeft w:val="0"/>
      <w:marRight w:val="0"/>
      <w:marTop w:val="0"/>
      <w:marBottom w:val="0"/>
      <w:divBdr>
        <w:top w:val="none" w:sz="0" w:space="0" w:color="auto"/>
        <w:left w:val="none" w:sz="0" w:space="0" w:color="auto"/>
        <w:bottom w:val="none" w:sz="0" w:space="0" w:color="auto"/>
        <w:right w:val="none" w:sz="0" w:space="0" w:color="auto"/>
      </w:divBdr>
      <w:divsChild>
        <w:div w:id="427241613">
          <w:marLeft w:val="0"/>
          <w:marRight w:val="0"/>
          <w:marTop w:val="0"/>
          <w:marBottom w:val="0"/>
          <w:divBdr>
            <w:top w:val="none" w:sz="0" w:space="0" w:color="auto"/>
            <w:left w:val="none" w:sz="0" w:space="0" w:color="auto"/>
            <w:bottom w:val="none" w:sz="0" w:space="0" w:color="auto"/>
            <w:right w:val="none" w:sz="0" w:space="0" w:color="auto"/>
          </w:divBdr>
          <w:divsChild>
            <w:div w:id="158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5016">
      <w:bodyDiv w:val="1"/>
      <w:marLeft w:val="0"/>
      <w:marRight w:val="0"/>
      <w:marTop w:val="0"/>
      <w:marBottom w:val="0"/>
      <w:divBdr>
        <w:top w:val="none" w:sz="0" w:space="0" w:color="auto"/>
        <w:left w:val="none" w:sz="0" w:space="0" w:color="auto"/>
        <w:bottom w:val="none" w:sz="0" w:space="0" w:color="auto"/>
        <w:right w:val="none" w:sz="0" w:space="0" w:color="auto"/>
      </w:divBdr>
      <w:divsChild>
        <w:div w:id="398096033">
          <w:marLeft w:val="0"/>
          <w:marRight w:val="0"/>
          <w:marTop w:val="0"/>
          <w:marBottom w:val="0"/>
          <w:divBdr>
            <w:top w:val="none" w:sz="0" w:space="0" w:color="auto"/>
            <w:left w:val="none" w:sz="0" w:space="0" w:color="auto"/>
            <w:bottom w:val="none" w:sz="0" w:space="0" w:color="auto"/>
            <w:right w:val="none" w:sz="0" w:space="0" w:color="auto"/>
          </w:divBdr>
          <w:divsChild>
            <w:div w:id="15847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49775">
      <w:bodyDiv w:val="1"/>
      <w:marLeft w:val="0"/>
      <w:marRight w:val="0"/>
      <w:marTop w:val="0"/>
      <w:marBottom w:val="0"/>
      <w:divBdr>
        <w:top w:val="none" w:sz="0" w:space="0" w:color="auto"/>
        <w:left w:val="none" w:sz="0" w:space="0" w:color="auto"/>
        <w:bottom w:val="none" w:sz="0" w:space="0" w:color="auto"/>
        <w:right w:val="none" w:sz="0" w:space="0" w:color="auto"/>
      </w:divBdr>
      <w:divsChild>
        <w:div w:id="1882085313">
          <w:marLeft w:val="0"/>
          <w:marRight w:val="0"/>
          <w:marTop w:val="0"/>
          <w:marBottom w:val="0"/>
          <w:divBdr>
            <w:top w:val="none" w:sz="0" w:space="0" w:color="auto"/>
            <w:left w:val="none" w:sz="0" w:space="0" w:color="auto"/>
            <w:bottom w:val="none" w:sz="0" w:space="0" w:color="auto"/>
            <w:right w:val="none" w:sz="0" w:space="0" w:color="auto"/>
          </w:divBdr>
          <w:divsChild>
            <w:div w:id="182623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3137">
      <w:bodyDiv w:val="1"/>
      <w:marLeft w:val="0"/>
      <w:marRight w:val="0"/>
      <w:marTop w:val="0"/>
      <w:marBottom w:val="0"/>
      <w:divBdr>
        <w:top w:val="none" w:sz="0" w:space="0" w:color="auto"/>
        <w:left w:val="none" w:sz="0" w:space="0" w:color="auto"/>
        <w:bottom w:val="none" w:sz="0" w:space="0" w:color="auto"/>
        <w:right w:val="none" w:sz="0" w:space="0" w:color="auto"/>
      </w:divBdr>
      <w:divsChild>
        <w:div w:id="1199775284">
          <w:marLeft w:val="0"/>
          <w:marRight w:val="0"/>
          <w:marTop w:val="0"/>
          <w:marBottom w:val="0"/>
          <w:divBdr>
            <w:top w:val="none" w:sz="0" w:space="0" w:color="auto"/>
            <w:left w:val="none" w:sz="0" w:space="0" w:color="auto"/>
            <w:bottom w:val="none" w:sz="0" w:space="0" w:color="auto"/>
            <w:right w:val="none" w:sz="0" w:space="0" w:color="auto"/>
          </w:divBdr>
          <w:divsChild>
            <w:div w:id="25817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14183">
      <w:bodyDiv w:val="1"/>
      <w:marLeft w:val="0"/>
      <w:marRight w:val="0"/>
      <w:marTop w:val="0"/>
      <w:marBottom w:val="0"/>
      <w:divBdr>
        <w:top w:val="none" w:sz="0" w:space="0" w:color="auto"/>
        <w:left w:val="none" w:sz="0" w:space="0" w:color="auto"/>
        <w:bottom w:val="none" w:sz="0" w:space="0" w:color="auto"/>
        <w:right w:val="none" w:sz="0" w:space="0" w:color="auto"/>
      </w:divBdr>
      <w:divsChild>
        <w:div w:id="1271626822">
          <w:marLeft w:val="0"/>
          <w:marRight w:val="0"/>
          <w:marTop w:val="0"/>
          <w:marBottom w:val="0"/>
          <w:divBdr>
            <w:top w:val="none" w:sz="0" w:space="0" w:color="auto"/>
            <w:left w:val="none" w:sz="0" w:space="0" w:color="auto"/>
            <w:bottom w:val="none" w:sz="0" w:space="0" w:color="auto"/>
            <w:right w:val="none" w:sz="0" w:space="0" w:color="auto"/>
          </w:divBdr>
          <w:divsChild>
            <w:div w:id="14123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83045">
      <w:bodyDiv w:val="1"/>
      <w:marLeft w:val="0"/>
      <w:marRight w:val="0"/>
      <w:marTop w:val="0"/>
      <w:marBottom w:val="0"/>
      <w:divBdr>
        <w:top w:val="none" w:sz="0" w:space="0" w:color="auto"/>
        <w:left w:val="none" w:sz="0" w:space="0" w:color="auto"/>
        <w:bottom w:val="none" w:sz="0" w:space="0" w:color="auto"/>
        <w:right w:val="none" w:sz="0" w:space="0" w:color="auto"/>
      </w:divBdr>
      <w:divsChild>
        <w:div w:id="989938481">
          <w:marLeft w:val="0"/>
          <w:marRight w:val="0"/>
          <w:marTop w:val="0"/>
          <w:marBottom w:val="0"/>
          <w:divBdr>
            <w:top w:val="none" w:sz="0" w:space="0" w:color="auto"/>
            <w:left w:val="none" w:sz="0" w:space="0" w:color="auto"/>
            <w:bottom w:val="none" w:sz="0" w:space="0" w:color="auto"/>
            <w:right w:val="none" w:sz="0" w:space="0" w:color="auto"/>
          </w:divBdr>
          <w:divsChild>
            <w:div w:id="110750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40866">
      <w:bodyDiv w:val="1"/>
      <w:marLeft w:val="0"/>
      <w:marRight w:val="0"/>
      <w:marTop w:val="0"/>
      <w:marBottom w:val="0"/>
      <w:divBdr>
        <w:top w:val="none" w:sz="0" w:space="0" w:color="auto"/>
        <w:left w:val="none" w:sz="0" w:space="0" w:color="auto"/>
        <w:bottom w:val="none" w:sz="0" w:space="0" w:color="auto"/>
        <w:right w:val="none" w:sz="0" w:space="0" w:color="auto"/>
      </w:divBdr>
      <w:divsChild>
        <w:div w:id="984896679">
          <w:marLeft w:val="0"/>
          <w:marRight w:val="0"/>
          <w:marTop w:val="0"/>
          <w:marBottom w:val="0"/>
          <w:divBdr>
            <w:top w:val="none" w:sz="0" w:space="0" w:color="auto"/>
            <w:left w:val="none" w:sz="0" w:space="0" w:color="auto"/>
            <w:bottom w:val="none" w:sz="0" w:space="0" w:color="auto"/>
            <w:right w:val="none" w:sz="0" w:space="0" w:color="auto"/>
          </w:divBdr>
          <w:divsChild>
            <w:div w:id="15556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62477">
      <w:bodyDiv w:val="1"/>
      <w:marLeft w:val="0"/>
      <w:marRight w:val="0"/>
      <w:marTop w:val="0"/>
      <w:marBottom w:val="0"/>
      <w:divBdr>
        <w:top w:val="none" w:sz="0" w:space="0" w:color="auto"/>
        <w:left w:val="none" w:sz="0" w:space="0" w:color="auto"/>
        <w:bottom w:val="none" w:sz="0" w:space="0" w:color="auto"/>
        <w:right w:val="none" w:sz="0" w:space="0" w:color="auto"/>
      </w:divBdr>
      <w:divsChild>
        <w:div w:id="1252350270">
          <w:marLeft w:val="0"/>
          <w:marRight w:val="0"/>
          <w:marTop w:val="0"/>
          <w:marBottom w:val="0"/>
          <w:divBdr>
            <w:top w:val="none" w:sz="0" w:space="0" w:color="auto"/>
            <w:left w:val="none" w:sz="0" w:space="0" w:color="auto"/>
            <w:bottom w:val="none" w:sz="0" w:space="0" w:color="auto"/>
            <w:right w:val="none" w:sz="0" w:space="0" w:color="auto"/>
          </w:divBdr>
          <w:divsChild>
            <w:div w:id="149968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3008">
      <w:bodyDiv w:val="1"/>
      <w:marLeft w:val="0"/>
      <w:marRight w:val="0"/>
      <w:marTop w:val="0"/>
      <w:marBottom w:val="0"/>
      <w:divBdr>
        <w:top w:val="none" w:sz="0" w:space="0" w:color="auto"/>
        <w:left w:val="none" w:sz="0" w:space="0" w:color="auto"/>
        <w:bottom w:val="none" w:sz="0" w:space="0" w:color="auto"/>
        <w:right w:val="none" w:sz="0" w:space="0" w:color="auto"/>
      </w:divBdr>
      <w:divsChild>
        <w:div w:id="936913561">
          <w:marLeft w:val="0"/>
          <w:marRight w:val="0"/>
          <w:marTop w:val="0"/>
          <w:marBottom w:val="0"/>
          <w:divBdr>
            <w:top w:val="none" w:sz="0" w:space="0" w:color="auto"/>
            <w:left w:val="none" w:sz="0" w:space="0" w:color="auto"/>
            <w:bottom w:val="none" w:sz="0" w:space="0" w:color="auto"/>
            <w:right w:val="none" w:sz="0" w:space="0" w:color="auto"/>
          </w:divBdr>
          <w:divsChild>
            <w:div w:id="20638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5631">
      <w:bodyDiv w:val="1"/>
      <w:marLeft w:val="0"/>
      <w:marRight w:val="0"/>
      <w:marTop w:val="0"/>
      <w:marBottom w:val="0"/>
      <w:divBdr>
        <w:top w:val="none" w:sz="0" w:space="0" w:color="auto"/>
        <w:left w:val="none" w:sz="0" w:space="0" w:color="auto"/>
        <w:bottom w:val="none" w:sz="0" w:space="0" w:color="auto"/>
        <w:right w:val="none" w:sz="0" w:space="0" w:color="auto"/>
      </w:divBdr>
      <w:divsChild>
        <w:div w:id="905148399">
          <w:marLeft w:val="0"/>
          <w:marRight w:val="0"/>
          <w:marTop w:val="0"/>
          <w:marBottom w:val="0"/>
          <w:divBdr>
            <w:top w:val="none" w:sz="0" w:space="0" w:color="auto"/>
            <w:left w:val="none" w:sz="0" w:space="0" w:color="auto"/>
            <w:bottom w:val="none" w:sz="0" w:space="0" w:color="auto"/>
            <w:right w:val="none" w:sz="0" w:space="0" w:color="auto"/>
          </w:divBdr>
          <w:divsChild>
            <w:div w:id="100783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6576">
      <w:bodyDiv w:val="1"/>
      <w:marLeft w:val="0"/>
      <w:marRight w:val="0"/>
      <w:marTop w:val="0"/>
      <w:marBottom w:val="0"/>
      <w:divBdr>
        <w:top w:val="none" w:sz="0" w:space="0" w:color="auto"/>
        <w:left w:val="none" w:sz="0" w:space="0" w:color="auto"/>
        <w:bottom w:val="none" w:sz="0" w:space="0" w:color="auto"/>
        <w:right w:val="none" w:sz="0" w:space="0" w:color="auto"/>
      </w:divBdr>
      <w:divsChild>
        <w:div w:id="1598053998">
          <w:marLeft w:val="0"/>
          <w:marRight w:val="0"/>
          <w:marTop w:val="0"/>
          <w:marBottom w:val="0"/>
          <w:divBdr>
            <w:top w:val="none" w:sz="0" w:space="0" w:color="auto"/>
            <w:left w:val="none" w:sz="0" w:space="0" w:color="auto"/>
            <w:bottom w:val="none" w:sz="0" w:space="0" w:color="auto"/>
            <w:right w:val="none" w:sz="0" w:space="0" w:color="auto"/>
          </w:divBdr>
          <w:divsChild>
            <w:div w:id="12267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17724">
      <w:bodyDiv w:val="1"/>
      <w:marLeft w:val="0"/>
      <w:marRight w:val="0"/>
      <w:marTop w:val="0"/>
      <w:marBottom w:val="0"/>
      <w:divBdr>
        <w:top w:val="none" w:sz="0" w:space="0" w:color="auto"/>
        <w:left w:val="none" w:sz="0" w:space="0" w:color="auto"/>
        <w:bottom w:val="none" w:sz="0" w:space="0" w:color="auto"/>
        <w:right w:val="none" w:sz="0" w:space="0" w:color="auto"/>
      </w:divBdr>
      <w:divsChild>
        <w:div w:id="813370217">
          <w:marLeft w:val="0"/>
          <w:marRight w:val="0"/>
          <w:marTop w:val="0"/>
          <w:marBottom w:val="0"/>
          <w:divBdr>
            <w:top w:val="none" w:sz="0" w:space="0" w:color="auto"/>
            <w:left w:val="none" w:sz="0" w:space="0" w:color="auto"/>
            <w:bottom w:val="none" w:sz="0" w:space="0" w:color="auto"/>
            <w:right w:val="none" w:sz="0" w:space="0" w:color="auto"/>
          </w:divBdr>
          <w:divsChild>
            <w:div w:id="8393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7493">
      <w:bodyDiv w:val="1"/>
      <w:marLeft w:val="0"/>
      <w:marRight w:val="0"/>
      <w:marTop w:val="0"/>
      <w:marBottom w:val="0"/>
      <w:divBdr>
        <w:top w:val="none" w:sz="0" w:space="0" w:color="auto"/>
        <w:left w:val="none" w:sz="0" w:space="0" w:color="auto"/>
        <w:bottom w:val="none" w:sz="0" w:space="0" w:color="auto"/>
        <w:right w:val="none" w:sz="0" w:space="0" w:color="auto"/>
      </w:divBdr>
      <w:divsChild>
        <w:div w:id="2123454425">
          <w:marLeft w:val="0"/>
          <w:marRight w:val="0"/>
          <w:marTop w:val="0"/>
          <w:marBottom w:val="0"/>
          <w:divBdr>
            <w:top w:val="none" w:sz="0" w:space="0" w:color="auto"/>
            <w:left w:val="none" w:sz="0" w:space="0" w:color="auto"/>
            <w:bottom w:val="none" w:sz="0" w:space="0" w:color="auto"/>
            <w:right w:val="none" w:sz="0" w:space="0" w:color="auto"/>
          </w:divBdr>
          <w:divsChild>
            <w:div w:id="33280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01868">
      <w:bodyDiv w:val="1"/>
      <w:marLeft w:val="0"/>
      <w:marRight w:val="0"/>
      <w:marTop w:val="0"/>
      <w:marBottom w:val="0"/>
      <w:divBdr>
        <w:top w:val="none" w:sz="0" w:space="0" w:color="auto"/>
        <w:left w:val="none" w:sz="0" w:space="0" w:color="auto"/>
        <w:bottom w:val="none" w:sz="0" w:space="0" w:color="auto"/>
        <w:right w:val="none" w:sz="0" w:space="0" w:color="auto"/>
      </w:divBdr>
      <w:divsChild>
        <w:div w:id="578948859">
          <w:marLeft w:val="0"/>
          <w:marRight w:val="0"/>
          <w:marTop w:val="0"/>
          <w:marBottom w:val="0"/>
          <w:divBdr>
            <w:top w:val="none" w:sz="0" w:space="0" w:color="auto"/>
            <w:left w:val="none" w:sz="0" w:space="0" w:color="auto"/>
            <w:bottom w:val="none" w:sz="0" w:space="0" w:color="auto"/>
            <w:right w:val="none" w:sz="0" w:space="0" w:color="auto"/>
          </w:divBdr>
          <w:divsChild>
            <w:div w:id="28084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36966">
      <w:bodyDiv w:val="1"/>
      <w:marLeft w:val="0"/>
      <w:marRight w:val="0"/>
      <w:marTop w:val="0"/>
      <w:marBottom w:val="0"/>
      <w:divBdr>
        <w:top w:val="none" w:sz="0" w:space="0" w:color="auto"/>
        <w:left w:val="none" w:sz="0" w:space="0" w:color="auto"/>
        <w:bottom w:val="none" w:sz="0" w:space="0" w:color="auto"/>
        <w:right w:val="none" w:sz="0" w:space="0" w:color="auto"/>
      </w:divBdr>
      <w:divsChild>
        <w:div w:id="1371302831">
          <w:marLeft w:val="0"/>
          <w:marRight w:val="0"/>
          <w:marTop w:val="0"/>
          <w:marBottom w:val="0"/>
          <w:divBdr>
            <w:top w:val="none" w:sz="0" w:space="0" w:color="auto"/>
            <w:left w:val="none" w:sz="0" w:space="0" w:color="auto"/>
            <w:bottom w:val="none" w:sz="0" w:space="0" w:color="auto"/>
            <w:right w:val="none" w:sz="0" w:space="0" w:color="auto"/>
          </w:divBdr>
          <w:divsChild>
            <w:div w:id="19646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21437">
      <w:bodyDiv w:val="1"/>
      <w:marLeft w:val="0"/>
      <w:marRight w:val="0"/>
      <w:marTop w:val="0"/>
      <w:marBottom w:val="0"/>
      <w:divBdr>
        <w:top w:val="none" w:sz="0" w:space="0" w:color="auto"/>
        <w:left w:val="none" w:sz="0" w:space="0" w:color="auto"/>
        <w:bottom w:val="none" w:sz="0" w:space="0" w:color="auto"/>
        <w:right w:val="none" w:sz="0" w:space="0" w:color="auto"/>
      </w:divBdr>
      <w:divsChild>
        <w:div w:id="548230565">
          <w:marLeft w:val="0"/>
          <w:marRight w:val="0"/>
          <w:marTop w:val="0"/>
          <w:marBottom w:val="0"/>
          <w:divBdr>
            <w:top w:val="none" w:sz="0" w:space="0" w:color="auto"/>
            <w:left w:val="none" w:sz="0" w:space="0" w:color="auto"/>
            <w:bottom w:val="none" w:sz="0" w:space="0" w:color="auto"/>
            <w:right w:val="none" w:sz="0" w:space="0" w:color="auto"/>
          </w:divBdr>
          <w:divsChild>
            <w:div w:id="926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 w:id="1159342592">
      <w:bodyDiv w:val="1"/>
      <w:marLeft w:val="0"/>
      <w:marRight w:val="0"/>
      <w:marTop w:val="0"/>
      <w:marBottom w:val="0"/>
      <w:divBdr>
        <w:top w:val="none" w:sz="0" w:space="0" w:color="auto"/>
        <w:left w:val="none" w:sz="0" w:space="0" w:color="auto"/>
        <w:bottom w:val="none" w:sz="0" w:space="0" w:color="auto"/>
        <w:right w:val="none" w:sz="0" w:space="0" w:color="auto"/>
      </w:divBdr>
      <w:divsChild>
        <w:div w:id="1267421942">
          <w:marLeft w:val="0"/>
          <w:marRight w:val="0"/>
          <w:marTop w:val="0"/>
          <w:marBottom w:val="0"/>
          <w:divBdr>
            <w:top w:val="none" w:sz="0" w:space="0" w:color="auto"/>
            <w:left w:val="none" w:sz="0" w:space="0" w:color="auto"/>
            <w:bottom w:val="none" w:sz="0" w:space="0" w:color="auto"/>
            <w:right w:val="none" w:sz="0" w:space="0" w:color="auto"/>
          </w:divBdr>
          <w:divsChild>
            <w:div w:id="114027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7831">
      <w:bodyDiv w:val="1"/>
      <w:marLeft w:val="0"/>
      <w:marRight w:val="0"/>
      <w:marTop w:val="0"/>
      <w:marBottom w:val="0"/>
      <w:divBdr>
        <w:top w:val="none" w:sz="0" w:space="0" w:color="auto"/>
        <w:left w:val="none" w:sz="0" w:space="0" w:color="auto"/>
        <w:bottom w:val="none" w:sz="0" w:space="0" w:color="auto"/>
        <w:right w:val="none" w:sz="0" w:space="0" w:color="auto"/>
      </w:divBdr>
      <w:divsChild>
        <w:div w:id="620652133">
          <w:marLeft w:val="0"/>
          <w:marRight w:val="0"/>
          <w:marTop w:val="0"/>
          <w:marBottom w:val="0"/>
          <w:divBdr>
            <w:top w:val="none" w:sz="0" w:space="0" w:color="auto"/>
            <w:left w:val="none" w:sz="0" w:space="0" w:color="auto"/>
            <w:bottom w:val="none" w:sz="0" w:space="0" w:color="auto"/>
            <w:right w:val="none" w:sz="0" w:space="0" w:color="auto"/>
          </w:divBdr>
          <w:divsChild>
            <w:div w:id="135969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6483">
      <w:bodyDiv w:val="1"/>
      <w:marLeft w:val="0"/>
      <w:marRight w:val="0"/>
      <w:marTop w:val="0"/>
      <w:marBottom w:val="0"/>
      <w:divBdr>
        <w:top w:val="none" w:sz="0" w:space="0" w:color="auto"/>
        <w:left w:val="none" w:sz="0" w:space="0" w:color="auto"/>
        <w:bottom w:val="none" w:sz="0" w:space="0" w:color="auto"/>
        <w:right w:val="none" w:sz="0" w:space="0" w:color="auto"/>
      </w:divBdr>
      <w:divsChild>
        <w:div w:id="668286328">
          <w:marLeft w:val="0"/>
          <w:marRight w:val="0"/>
          <w:marTop w:val="0"/>
          <w:marBottom w:val="0"/>
          <w:divBdr>
            <w:top w:val="none" w:sz="0" w:space="0" w:color="auto"/>
            <w:left w:val="none" w:sz="0" w:space="0" w:color="auto"/>
            <w:bottom w:val="none" w:sz="0" w:space="0" w:color="auto"/>
            <w:right w:val="none" w:sz="0" w:space="0" w:color="auto"/>
          </w:divBdr>
          <w:divsChild>
            <w:div w:id="13840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48466">
      <w:bodyDiv w:val="1"/>
      <w:marLeft w:val="0"/>
      <w:marRight w:val="0"/>
      <w:marTop w:val="0"/>
      <w:marBottom w:val="0"/>
      <w:divBdr>
        <w:top w:val="none" w:sz="0" w:space="0" w:color="auto"/>
        <w:left w:val="none" w:sz="0" w:space="0" w:color="auto"/>
        <w:bottom w:val="none" w:sz="0" w:space="0" w:color="auto"/>
        <w:right w:val="none" w:sz="0" w:space="0" w:color="auto"/>
      </w:divBdr>
      <w:divsChild>
        <w:div w:id="1928729363">
          <w:marLeft w:val="0"/>
          <w:marRight w:val="0"/>
          <w:marTop w:val="0"/>
          <w:marBottom w:val="0"/>
          <w:divBdr>
            <w:top w:val="none" w:sz="0" w:space="0" w:color="auto"/>
            <w:left w:val="none" w:sz="0" w:space="0" w:color="auto"/>
            <w:bottom w:val="none" w:sz="0" w:space="0" w:color="auto"/>
            <w:right w:val="none" w:sz="0" w:space="0" w:color="auto"/>
          </w:divBdr>
          <w:divsChild>
            <w:div w:id="17289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72870">
      <w:bodyDiv w:val="1"/>
      <w:marLeft w:val="0"/>
      <w:marRight w:val="0"/>
      <w:marTop w:val="0"/>
      <w:marBottom w:val="0"/>
      <w:divBdr>
        <w:top w:val="none" w:sz="0" w:space="0" w:color="auto"/>
        <w:left w:val="none" w:sz="0" w:space="0" w:color="auto"/>
        <w:bottom w:val="none" w:sz="0" w:space="0" w:color="auto"/>
        <w:right w:val="none" w:sz="0" w:space="0" w:color="auto"/>
      </w:divBdr>
      <w:divsChild>
        <w:div w:id="2015836406">
          <w:marLeft w:val="0"/>
          <w:marRight w:val="0"/>
          <w:marTop w:val="0"/>
          <w:marBottom w:val="0"/>
          <w:divBdr>
            <w:top w:val="none" w:sz="0" w:space="0" w:color="auto"/>
            <w:left w:val="none" w:sz="0" w:space="0" w:color="auto"/>
            <w:bottom w:val="none" w:sz="0" w:space="0" w:color="auto"/>
            <w:right w:val="none" w:sz="0" w:space="0" w:color="auto"/>
          </w:divBdr>
          <w:divsChild>
            <w:div w:id="1565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6604">
      <w:bodyDiv w:val="1"/>
      <w:marLeft w:val="0"/>
      <w:marRight w:val="0"/>
      <w:marTop w:val="0"/>
      <w:marBottom w:val="0"/>
      <w:divBdr>
        <w:top w:val="none" w:sz="0" w:space="0" w:color="auto"/>
        <w:left w:val="none" w:sz="0" w:space="0" w:color="auto"/>
        <w:bottom w:val="none" w:sz="0" w:space="0" w:color="auto"/>
        <w:right w:val="none" w:sz="0" w:space="0" w:color="auto"/>
      </w:divBdr>
      <w:divsChild>
        <w:div w:id="2063216205">
          <w:marLeft w:val="0"/>
          <w:marRight w:val="0"/>
          <w:marTop w:val="0"/>
          <w:marBottom w:val="0"/>
          <w:divBdr>
            <w:top w:val="none" w:sz="0" w:space="0" w:color="auto"/>
            <w:left w:val="none" w:sz="0" w:space="0" w:color="auto"/>
            <w:bottom w:val="none" w:sz="0" w:space="0" w:color="auto"/>
            <w:right w:val="none" w:sz="0" w:space="0" w:color="auto"/>
          </w:divBdr>
          <w:divsChild>
            <w:div w:id="4606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525">
      <w:bodyDiv w:val="1"/>
      <w:marLeft w:val="0"/>
      <w:marRight w:val="0"/>
      <w:marTop w:val="0"/>
      <w:marBottom w:val="0"/>
      <w:divBdr>
        <w:top w:val="none" w:sz="0" w:space="0" w:color="auto"/>
        <w:left w:val="none" w:sz="0" w:space="0" w:color="auto"/>
        <w:bottom w:val="none" w:sz="0" w:space="0" w:color="auto"/>
        <w:right w:val="none" w:sz="0" w:space="0" w:color="auto"/>
      </w:divBdr>
      <w:divsChild>
        <w:div w:id="1179269873">
          <w:marLeft w:val="0"/>
          <w:marRight w:val="0"/>
          <w:marTop w:val="0"/>
          <w:marBottom w:val="0"/>
          <w:divBdr>
            <w:top w:val="none" w:sz="0" w:space="0" w:color="auto"/>
            <w:left w:val="none" w:sz="0" w:space="0" w:color="auto"/>
            <w:bottom w:val="none" w:sz="0" w:space="0" w:color="auto"/>
            <w:right w:val="none" w:sz="0" w:space="0" w:color="auto"/>
          </w:divBdr>
          <w:divsChild>
            <w:div w:id="29610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1562">
      <w:bodyDiv w:val="1"/>
      <w:marLeft w:val="0"/>
      <w:marRight w:val="0"/>
      <w:marTop w:val="0"/>
      <w:marBottom w:val="0"/>
      <w:divBdr>
        <w:top w:val="none" w:sz="0" w:space="0" w:color="auto"/>
        <w:left w:val="none" w:sz="0" w:space="0" w:color="auto"/>
        <w:bottom w:val="none" w:sz="0" w:space="0" w:color="auto"/>
        <w:right w:val="none" w:sz="0" w:space="0" w:color="auto"/>
      </w:divBdr>
      <w:divsChild>
        <w:div w:id="1099568211">
          <w:marLeft w:val="0"/>
          <w:marRight w:val="0"/>
          <w:marTop w:val="0"/>
          <w:marBottom w:val="0"/>
          <w:divBdr>
            <w:top w:val="none" w:sz="0" w:space="0" w:color="auto"/>
            <w:left w:val="none" w:sz="0" w:space="0" w:color="auto"/>
            <w:bottom w:val="none" w:sz="0" w:space="0" w:color="auto"/>
            <w:right w:val="none" w:sz="0" w:space="0" w:color="auto"/>
          </w:divBdr>
          <w:divsChild>
            <w:div w:id="42723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606">
      <w:bodyDiv w:val="1"/>
      <w:marLeft w:val="0"/>
      <w:marRight w:val="0"/>
      <w:marTop w:val="0"/>
      <w:marBottom w:val="0"/>
      <w:divBdr>
        <w:top w:val="none" w:sz="0" w:space="0" w:color="auto"/>
        <w:left w:val="none" w:sz="0" w:space="0" w:color="auto"/>
        <w:bottom w:val="none" w:sz="0" w:space="0" w:color="auto"/>
        <w:right w:val="none" w:sz="0" w:space="0" w:color="auto"/>
      </w:divBdr>
      <w:divsChild>
        <w:div w:id="1075200710">
          <w:marLeft w:val="0"/>
          <w:marRight w:val="0"/>
          <w:marTop w:val="0"/>
          <w:marBottom w:val="0"/>
          <w:divBdr>
            <w:top w:val="none" w:sz="0" w:space="0" w:color="auto"/>
            <w:left w:val="none" w:sz="0" w:space="0" w:color="auto"/>
            <w:bottom w:val="none" w:sz="0" w:space="0" w:color="auto"/>
            <w:right w:val="none" w:sz="0" w:space="0" w:color="auto"/>
          </w:divBdr>
          <w:divsChild>
            <w:div w:id="9907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0681">
      <w:bodyDiv w:val="1"/>
      <w:marLeft w:val="0"/>
      <w:marRight w:val="0"/>
      <w:marTop w:val="0"/>
      <w:marBottom w:val="0"/>
      <w:divBdr>
        <w:top w:val="none" w:sz="0" w:space="0" w:color="auto"/>
        <w:left w:val="none" w:sz="0" w:space="0" w:color="auto"/>
        <w:bottom w:val="none" w:sz="0" w:space="0" w:color="auto"/>
        <w:right w:val="none" w:sz="0" w:space="0" w:color="auto"/>
      </w:divBdr>
      <w:divsChild>
        <w:div w:id="708191346">
          <w:marLeft w:val="0"/>
          <w:marRight w:val="0"/>
          <w:marTop w:val="0"/>
          <w:marBottom w:val="0"/>
          <w:divBdr>
            <w:top w:val="none" w:sz="0" w:space="0" w:color="auto"/>
            <w:left w:val="none" w:sz="0" w:space="0" w:color="auto"/>
            <w:bottom w:val="none" w:sz="0" w:space="0" w:color="auto"/>
            <w:right w:val="none" w:sz="0" w:space="0" w:color="auto"/>
          </w:divBdr>
          <w:divsChild>
            <w:div w:id="24839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3629">
      <w:bodyDiv w:val="1"/>
      <w:marLeft w:val="0"/>
      <w:marRight w:val="0"/>
      <w:marTop w:val="0"/>
      <w:marBottom w:val="0"/>
      <w:divBdr>
        <w:top w:val="none" w:sz="0" w:space="0" w:color="auto"/>
        <w:left w:val="none" w:sz="0" w:space="0" w:color="auto"/>
        <w:bottom w:val="none" w:sz="0" w:space="0" w:color="auto"/>
        <w:right w:val="none" w:sz="0" w:space="0" w:color="auto"/>
      </w:divBdr>
      <w:divsChild>
        <w:div w:id="64108183">
          <w:marLeft w:val="0"/>
          <w:marRight w:val="0"/>
          <w:marTop w:val="0"/>
          <w:marBottom w:val="0"/>
          <w:divBdr>
            <w:top w:val="none" w:sz="0" w:space="0" w:color="auto"/>
            <w:left w:val="none" w:sz="0" w:space="0" w:color="auto"/>
            <w:bottom w:val="none" w:sz="0" w:space="0" w:color="auto"/>
            <w:right w:val="none" w:sz="0" w:space="0" w:color="auto"/>
          </w:divBdr>
          <w:divsChild>
            <w:div w:id="145178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4425">
      <w:bodyDiv w:val="1"/>
      <w:marLeft w:val="0"/>
      <w:marRight w:val="0"/>
      <w:marTop w:val="0"/>
      <w:marBottom w:val="0"/>
      <w:divBdr>
        <w:top w:val="none" w:sz="0" w:space="0" w:color="auto"/>
        <w:left w:val="none" w:sz="0" w:space="0" w:color="auto"/>
        <w:bottom w:val="none" w:sz="0" w:space="0" w:color="auto"/>
        <w:right w:val="none" w:sz="0" w:space="0" w:color="auto"/>
      </w:divBdr>
      <w:divsChild>
        <w:div w:id="197015911">
          <w:marLeft w:val="0"/>
          <w:marRight w:val="0"/>
          <w:marTop w:val="0"/>
          <w:marBottom w:val="0"/>
          <w:divBdr>
            <w:top w:val="none" w:sz="0" w:space="0" w:color="auto"/>
            <w:left w:val="none" w:sz="0" w:space="0" w:color="auto"/>
            <w:bottom w:val="none" w:sz="0" w:space="0" w:color="auto"/>
            <w:right w:val="none" w:sz="0" w:space="0" w:color="auto"/>
          </w:divBdr>
          <w:divsChild>
            <w:div w:id="9567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49734">
      <w:bodyDiv w:val="1"/>
      <w:marLeft w:val="0"/>
      <w:marRight w:val="0"/>
      <w:marTop w:val="0"/>
      <w:marBottom w:val="0"/>
      <w:divBdr>
        <w:top w:val="none" w:sz="0" w:space="0" w:color="auto"/>
        <w:left w:val="none" w:sz="0" w:space="0" w:color="auto"/>
        <w:bottom w:val="none" w:sz="0" w:space="0" w:color="auto"/>
        <w:right w:val="none" w:sz="0" w:space="0" w:color="auto"/>
      </w:divBdr>
      <w:divsChild>
        <w:div w:id="1910384922">
          <w:marLeft w:val="0"/>
          <w:marRight w:val="0"/>
          <w:marTop w:val="0"/>
          <w:marBottom w:val="0"/>
          <w:divBdr>
            <w:top w:val="none" w:sz="0" w:space="0" w:color="auto"/>
            <w:left w:val="none" w:sz="0" w:space="0" w:color="auto"/>
            <w:bottom w:val="none" w:sz="0" w:space="0" w:color="auto"/>
            <w:right w:val="none" w:sz="0" w:space="0" w:color="auto"/>
          </w:divBdr>
          <w:divsChild>
            <w:div w:id="53342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57567">
      <w:bodyDiv w:val="1"/>
      <w:marLeft w:val="0"/>
      <w:marRight w:val="0"/>
      <w:marTop w:val="0"/>
      <w:marBottom w:val="0"/>
      <w:divBdr>
        <w:top w:val="none" w:sz="0" w:space="0" w:color="auto"/>
        <w:left w:val="none" w:sz="0" w:space="0" w:color="auto"/>
        <w:bottom w:val="none" w:sz="0" w:space="0" w:color="auto"/>
        <w:right w:val="none" w:sz="0" w:space="0" w:color="auto"/>
      </w:divBdr>
      <w:divsChild>
        <w:div w:id="1773477682">
          <w:marLeft w:val="0"/>
          <w:marRight w:val="0"/>
          <w:marTop w:val="0"/>
          <w:marBottom w:val="0"/>
          <w:divBdr>
            <w:top w:val="none" w:sz="0" w:space="0" w:color="auto"/>
            <w:left w:val="none" w:sz="0" w:space="0" w:color="auto"/>
            <w:bottom w:val="none" w:sz="0" w:space="0" w:color="auto"/>
            <w:right w:val="none" w:sz="0" w:space="0" w:color="auto"/>
          </w:divBdr>
          <w:divsChild>
            <w:div w:id="154856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0187">
      <w:bodyDiv w:val="1"/>
      <w:marLeft w:val="0"/>
      <w:marRight w:val="0"/>
      <w:marTop w:val="0"/>
      <w:marBottom w:val="0"/>
      <w:divBdr>
        <w:top w:val="none" w:sz="0" w:space="0" w:color="auto"/>
        <w:left w:val="none" w:sz="0" w:space="0" w:color="auto"/>
        <w:bottom w:val="none" w:sz="0" w:space="0" w:color="auto"/>
        <w:right w:val="none" w:sz="0" w:space="0" w:color="auto"/>
      </w:divBdr>
      <w:divsChild>
        <w:div w:id="1798185898">
          <w:marLeft w:val="0"/>
          <w:marRight w:val="0"/>
          <w:marTop w:val="0"/>
          <w:marBottom w:val="0"/>
          <w:divBdr>
            <w:top w:val="none" w:sz="0" w:space="0" w:color="auto"/>
            <w:left w:val="none" w:sz="0" w:space="0" w:color="auto"/>
            <w:bottom w:val="none" w:sz="0" w:space="0" w:color="auto"/>
            <w:right w:val="none" w:sz="0" w:space="0" w:color="auto"/>
          </w:divBdr>
          <w:divsChild>
            <w:div w:id="137084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276669">
      <w:bodyDiv w:val="1"/>
      <w:marLeft w:val="0"/>
      <w:marRight w:val="0"/>
      <w:marTop w:val="0"/>
      <w:marBottom w:val="0"/>
      <w:divBdr>
        <w:top w:val="none" w:sz="0" w:space="0" w:color="auto"/>
        <w:left w:val="none" w:sz="0" w:space="0" w:color="auto"/>
        <w:bottom w:val="none" w:sz="0" w:space="0" w:color="auto"/>
        <w:right w:val="none" w:sz="0" w:space="0" w:color="auto"/>
      </w:divBdr>
      <w:divsChild>
        <w:div w:id="479268787">
          <w:marLeft w:val="0"/>
          <w:marRight w:val="0"/>
          <w:marTop w:val="0"/>
          <w:marBottom w:val="0"/>
          <w:divBdr>
            <w:top w:val="none" w:sz="0" w:space="0" w:color="auto"/>
            <w:left w:val="none" w:sz="0" w:space="0" w:color="auto"/>
            <w:bottom w:val="none" w:sz="0" w:space="0" w:color="auto"/>
            <w:right w:val="none" w:sz="0" w:space="0" w:color="auto"/>
          </w:divBdr>
          <w:divsChild>
            <w:div w:id="35134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8048">
      <w:bodyDiv w:val="1"/>
      <w:marLeft w:val="0"/>
      <w:marRight w:val="0"/>
      <w:marTop w:val="0"/>
      <w:marBottom w:val="0"/>
      <w:divBdr>
        <w:top w:val="none" w:sz="0" w:space="0" w:color="auto"/>
        <w:left w:val="none" w:sz="0" w:space="0" w:color="auto"/>
        <w:bottom w:val="none" w:sz="0" w:space="0" w:color="auto"/>
        <w:right w:val="none" w:sz="0" w:space="0" w:color="auto"/>
      </w:divBdr>
      <w:divsChild>
        <w:div w:id="716930776">
          <w:marLeft w:val="0"/>
          <w:marRight w:val="0"/>
          <w:marTop w:val="0"/>
          <w:marBottom w:val="0"/>
          <w:divBdr>
            <w:top w:val="none" w:sz="0" w:space="0" w:color="auto"/>
            <w:left w:val="none" w:sz="0" w:space="0" w:color="auto"/>
            <w:bottom w:val="none" w:sz="0" w:space="0" w:color="auto"/>
            <w:right w:val="none" w:sz="0" w:space="0" w:color="auto"/>
          </w:divBdr>
          <w:divsChild>
            <w:div w:id="14270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89641">
      <w:bodyDiv w:val="1"/>
      <w:marLeft w:val="0"/>
      <w:marRight w:val="0"/>
      <w:marTop w:val="0"/>
      <w:marBottom w:val="0"/>
      <w:divBdr>
        <w:top w:val="none" w:sz="0" w:space="0" w:color="auto"/>
        <w:left w:val="none" w:sz="0" w:space="0" w:color="auto"/>
        <w:bottom w:val="none" w:sz="0" w:space="0" w:color="auto"/>
        <w:right w:val="none" w:sz="0" w:space="0" w:color="auto"/>
      </w:divBdr>
      <w:divsChild>
        <w:div w:id="2112239675">
          <w:marLeft w:val="0"/>
          <w:marRight w:val="0"/>
          <w:marTop w:val="0"/>
          <w:marBottom w:val="0"/>
          <w:divBdr>
            <w:top w:val="none" w:sz="0" w:space="0" w:color="auto"/>
            <w:left w:val="none" w:sz="0" w:space="0" w:color="auto"/>
            <w:bottom w:val="none" w:sz="0" w:space="0" w:color="auto"/>
            <w:right w:val="none" w:sz="0" w:space="0" w:color="auto"/>
          </w:divBdr>
          <w:divsChild>
            <w:div w:id="11157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21356">
      <w:bodyDiv w:val="1"/>
      <w:marLeft w:val="0"/>
      <w:marRight w:val="0"/>
      <w:marTop w:val="0"/>
      <w:marBottom w:val="0"/>
      <w:divBdr>
        <w:top w:val="none" w:sz="0" w:space="0" w:color="auto"/>
        <w:left w:val="none" w:sz="0" w:space="0" w:color="auto"/>
        <w:bottom w:val="none" w:sz="0" w:space="0" w:color="auto"/>
        <w:right w:val="none" w:sz="0" w:space="0" w:color="auto"/>
      </w:divBdr>
      <w:divsChild>
        <w:div w:id="1038430721">
          <w:marLeft w:val="0"/>
          <w:marRight w:val="0"/>
          <w:marTop w:val="0"/>
          <w:marBottom w:val="0"/>
          <w:divBdr>
            <w:top w:val="none" w:sz="0" w:space="0" w:color="auto"/>
            <w:left w:val="none" w:sz="0" w:space="0" w:color="auto"/>
            <w:bottom w:val="none" w:sz="0" w:space="0" w:color="auto"/>
            <w:right w:val="none" w:sz="0" w:space="0" w:color="auto"/>
          </w:divBdr>
          <w:divsChild>
            <w:div w:id="19701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29114">
      <w:bodyDiv w:val="1"/>
      <w:marLeft w:val="0"/>
      <w:marRight w:val="0"/>
      <w:marTop w:val="0"/>
      <w:marBottom w:val="0"/>
      <w:divBdr>
        <w:top w:val="none" w:sz="0" w:space="0" w:color="auto"/>
        <w:left w:val="none" w:sz="0" w:space="0" w:color="auto"/>
        <w:bottom w:val="none" w:sz="0" w:space="0" w:color="auto"/>
        <w:right w:val="none" w:sz="0" w:space="0" w:color="auto"/>
      </w:divBdr>
      <w:divsChild>
        <w:div w:id="1397044503">
          <w:marLeft w:val="0"/>
          <w:marRight w:val="0"/>
          <w:marTop w:val="0"/>
          <w:marBottom w:val="0"/>
          <w:divBdr>
            <w:top w:val="none" w:sz="0" w:space="0" w:color="auto"/>
            <w:left w:val="none" w:sz="0" w:space="0" w:color="auto"/>
            <w:bottom w:val="none" w:sz="0" w:space="0" w:color="auto"/>
            <w:right w:val="none" w:sz="0" w:space="0" w:color="auto"/>
          </w:divBdr>
          <w:divsChild>
            <w:div w:id="74627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0667">
      <w:bodyDiv w:val="1"/>
      <w:marLeft w:val="0"/>
      <w:marRight w:val="0"/>
      <w:marTop w:val="0"/>
      <w:marBottom w:val="0"/>
      <w:divBdr>
        <w:top w:val="none" w:sz="0" w:space="0" w:color="auto"/>
        <w:left w:val="none" w:sz="0" w:space="0" w:color="auto"/>
        <w:bottom w:val="none" w:sz="0" w:space="0" w:color="auto"/>
        <w:right w:val="none" w:sz="0" w:space="0" w:color="auto"/>
      </w:divBdr>
      <w:divsChild>
        <w:div w:id="267277587">
          <w:marLeft w:val="0"/>
          <w:marRight w:val="0"/>
          <w:marTop w:val="0"/>
          <w:marBottom w:val="0"/>
          <w:divBdr>
            <w:top w:val="none" w:sz="0" w:space="0" w:color="auto"/>
            <w:left w:val="none" w:sz="0" w:space="0" w:color="auto"/>
            <w:bottom w:val="none" w:sz="0" w:space="0" w:color="auto"/>
            <w:right w:val="none" w:sz="0" w:space="0" w:color="auto"/>
          </w:divBdr>
          <w:divsChild>
            <w:div w:id="19804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4605">
      <w:bodyDiv w:val="1"/>
      <w:marLeft w:val="0"/>
      <w:marRight w:val="0"/>
      <w:marTop w:val="0"/>
      <w:marBottom w:val="0"/>
      <w:divBdr>
        <w:top w:val="none" w:sz="0" w:space="0" w:color="auto"/>
        <w:left w:val="none" w:sz="0" w:space="0" w:color="auto"/>
        <w:bottom w:val="none" w:sz="0" w:space="0" w:color="auto"/>
        <w:right w:val="none" w:sz="0" w:space="0" w:color="auto"/>
      </w:divBdr>
      <w:divsChild>
        <w:div w:id="497815869">
          <w:marLeft w:val="0"/>
          <w:marRight w:val="0"/>
          <w:marTop w:val="0"/>
          <w:marBottom w:val="0"/>
          <w:divBdr>
            <w:top w:val="none" w:sz="0" w:space="0" w:color="auto"/>
            <w:left w:val="none" w:sz="0" w:space="0" w:color="auto"/>
            <w:bottom w:val="none" w:sz="0" w:space="0" w:color="auto"/>
            <w:right w:val="none" w:sz="0" w:space="0" w:color="auto"/>
          </w:divBdr>
          <w:divsChild>
            <w:div w:id="212553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5322">
      <w:bodyDiv w:val="1"/>
      <w:marLeft w:val="0"/>
      <w:marRight w:val="0"/>
      <w:marTop w:val="0"/>
      <w:marBottom w:val="0"/>
      <w:divBdr>
        <w:top w:val="none" w:sz="0" w:space="0" w:color="auto"/>
        <w:left w:val="none" w:sz="0" w:space="0" w:color="auto"/>
        <w:bottom w:val="none" w:sz="0" w:space="0" w:color="auto"/>
        <w:right w:val="none" w:sz="0" w:space="0" w:color="auto"/>
      </w:divBdr>
      <w:divsChild>
        <w:div w:id="1164247496">
          <w:marLeft w:val="0"/>
          <w:marRight w:val="0"/>
          <w:marTop w:val="0"/>
          <w:marBottom w:val="0"/>
          <w:divBdr>
            <w:top w:val="none" w:sz="0" w:space="0" w:color="auto"/>
            <w:left w:val="none" w:sz="0" w:space="0" w:color="auto"/>
            <w:bottom w:val="none" w:sz="0" w:space="0" w:color="auto"/>
            <w:right w:val="none" w:sz="0" w:space="0" w:color="auto"/>
          </w:divBdr>
          <w:divsChild>
            <w:div w:id="23783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16932">
      <w:bodyDiv w:val="1"/>
      <w:marLeft w:val="0"/>
      <w:marRight w:val="0"/>
      <w:marTop w:val="0"/>
      <w:marBottom w:val="0"/>
      <w:divBdr>
        <w:top w:val="none" w:sz="0" w:space="0" w:color="auto"/>
        <w:left w:val="none" w:sz="0" w:space="0" w:color="auto"/>
        <w:bottom w:val="none" w:sz="0" w:space="0" w:color="auto"/>
        <w:right w:val="none" w:sz="0" w:space="0" w:color="auto"/>
      </w:divBdr>
      <w:divsChild>
        <w:div w:id="1964651486">
          <w:marLeft w:val="0"/>
          <w:marRight w:val="0"/>
          <w:marTop w:val="0"/>
          <w:marBottom w:val="0"/>
          <w:divBdr>
            <w:top w:val="none" w:sz="0" w:space="0" w:color="auto"/>
            <w:left w:val="none" w:sz="0" w:space="0" w:color="auto"/>
            <w:bottom w:val="none" w:sz="0" w:space="0" w:color="auto"/>
            <w:right w:val="none" w:sz="0" w:space="0" w:color="auto"/>
          </w:divBdr>
          <w:divsChild>
            <w:div w:id="134396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2363">
      <w:bodyDiv w:val="1"/>
      <w:marLeft w:val="0"/>
      <w:marRight w:val="0"/>
      <w:marTop w:val="0"/>
      <w:marBottom w:val="0"/>
      <w:divBdr>
        <w:top w:val="none" w:sz="0" w:space="0" w:color="auto"/>
        <w:left w:val="none" w:sz="0" w:space="0" w:color="auto"/>
        <w:bottom w:val="none" w:sz="0" w:space="0" w:color="auto"/>
        <w:right w:val="none" w:sz="0" w:space="0" w:color="auto"/>
      </w:divBdr>
      <w:divsChild>
        <w:div w:id="1930388025">
          <w:marLeft w:val="0"/>
          <w:marRight w:val="0"/>
          <w:marTop w:val="0"/>
          <w:marBottom w:val="0"/>
          <w:divBdr>
            <w:top w:val="none" w:sz="0" w:space="0" w:color="auto"/>
            <w:left w:val="none" w:sz="0" w:space="0" w:color="auto"/>
            <w:bottom w:val="none" w:sz="0" w:space="0" w:color="auto"/>
            <w:right w:val="none" w:sz="0" w:space="0" w:color="auto"/>
          </w:divBdr>
          <w:divsChild>
            <w:div w:id="17234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7919">
      <w:bodyDiv w:val="1"/>
      <w:marLeft w:val="0"/>
      <w:marRight w:val="0"/>
      <w:marTop w:val="0"/>
      <w:marBottom w:val="0"/>
      <w:divBdr>
        <w:top w:val="none" w:sz="0" w:space="0" w:color="auto"/>
        <w:left w:val="none" w:sz="0" w:space="0" w:color="auto"/>
        <w:bottom w:val="none" w:sz="0" w:space="0" w:color="auto"/>
        <w:right w:val="none" w:sz="0" w:space="0" w:color="auto"/>
      </w:divBdr>
      <w:divsChild>
        <w:div w:id="1244298698">
          <w:marLeft w:val="0"/>
          <w:marRight w:val="0"/>
          <w:marTop w:val="0"/>
          <w:marBottom w:val="0"/>
          <w:divBdr>
            <w:top w:val="none" w:sz="0" w:space="0" w:color="auto"/>
            <w:left w:val="none" w:sz="0" w:space="0" w:color="auto"/>
            <w:bottom w:val="none" w:sz="0" w:space="0" w:color="auto"/>
            <w:right w:val="none" w:sz="0" w:space="0" w:color="auto"/>
          </w:divBdr>
          <w:divsChild>
            <w:div w:id="10015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79456">
      <w:bodyDiv w:val="1"/>
      <w:marLeft w:val="0"/>
      <w:marRight w:val="0"/>
      <w:marTop w:val="0"/>
      <w:marBottom w:val="0"/>
      <w:divBdr>
        <w:top w:val="none" w:sz="0" w:space="0" w:color="auto"/>
        <w:left w:val="none" w:sz="0" w:space="0" w:color="auto"/>
        <w:bottom w:val="none" w:sz="0" w:space="0" w:color="auto"/>
        <w:right w:val="none" w:sz="0" w:space="0" w:color="auto"/>
      </w:divBdr>
      <w:divsChild>
        <w:div w:id="1215193107">
          <w:marLeft w:val="0"/>
          <w:marRight w:val="0"/>
          <w:marTop w:val="0"/>
          <w:marBottom w:val="0"/>
          <w:divBdr>
            <w:top w:val="none" w:sz="0" w:space="0" w:color="auto"/>
            <w:left w:val="none" w:sz="0" w:space="0" w:color="auto"/>
            <w:bottom w:val="none" w:sz="0" w:space="0" w:color="auto"/>
            <w:right w:val="none" w:sz="0" w:space="0" w:color="auto"/>
          </w:divBdr>
          <w:divsChild>
            <w:div w:id="4938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04752">
      <w:bodyDiv w:val="1"/>
      <w:marLeft w:val="0"/>
      <w:marRight w:val="0"/>
      <w:marTop w:val="0"/>
      <w:marBottom w:val="0"/>
      <w:divBdr>
        <w:top w:val="none" w:sz="0" w:space="0" w:color="auto"/>
        <w:left w:val="none" w:sz="0" w:space="0" w:color="auto"/>
        <w:bottom w:val="none" w:sz="0" w:space="0" w:color="auto"/>
        <w:right w:val="none" w:sz="0" w:space="0" w:color="auto"/>
      </w:divBdr>
      <w:divsChild>
        <w:div w:id="1936864896">
          <w:marLeft w:val="0"/>
          <w:marRight w:val="0"/>
          <w:marTop w:val="0"/>
          <w:marBottom w:val="0"/>
          <w:divBdr>
            <w:top w:val="none" w:sz="0" w:space="0" w:color="auto"/>
            <w:left w:val="none" w:sz="0" w:space="0" w:color="auto"/>
            <w:bottom w:val="none" w:sz="0" w:space="0" w:color="auto"/>
            <w:right w:val="none" w:sz="0" w:space="0" w:color="auto"/>
          </w:divBdr>
          <w:divsChild>
            <w:div w:id="105913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5146">
      <w:bodyDiv w:val="1"/>
      <w:marLeft w:val="0"/>
      <w:marRight w:val="0"/>
      <w:marTop w:val="0"/>
      <w:marBottom w:val="0"/>
      <w:divBdr>
        <w:top w:val="none" w:sz="0" w:space="0" w:color="auto"/>
        <w:left w:val="none" w:sz="0" w:space="0" w:color="auto"/>
        <w:bottom w:val="none" w:sz="0" w:space="0" w:color="auto"/>
        <w:right w:val="none" w:sz="0" w:space="0" w:color="auto"/>
      </w:divBdr>
      <w:divsChild>
        <w:div w:id="1445614347">
          <w:marLeft w:val="0"/>
          <w:marRight w:val="0"/>
          <w:marTop w:val="0"/>
          <w:marBottom w:val="0"/>
          <w:divBdr>
            <w:top w:val="none" w:sz="0" w:space="0" w:color="auto"/>
            <w:left w:val="none" w:sz="0" w:space="0" w:color="auto"/>
            <w:bottom w:val="none" w:sz="0" w:space="0" w:color="auto"/>
            <w:right w:val="none" w:sz="0" w:space="0" w:color="auto"/>
          </w:divBdr>
          <w:divsChild>
            <w:div w:id="165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29894">
      <w:bodyDiv w:val="1"/>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213335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624317">
      <w:bodyDiv w:val="1"/>
      <w:marLeft w:val="0"/>
      <w:marRight w:val="0"/>
      <w:marTop w:val="0"/>
      <w:marBottom w:val="0"/>
      <w:divBdr>
        <w:top w:val="none" w:sz="0" w:space="0" w:color="auto"/>
        <w:left w:val="none" w:sz="0" w:space="0" w:color="auto"/>
        <w:bottom w:val="none" w:sz="0" w:space="0" w:color="auto"/>
        <w:right w:val="none" w:sz="0" w:space="0" w:color="auto"/>
      </w:divBdr>
      <w:divsChild>
        <w:div w:id="2055234503">
          <w:marLeft w:val="0"/>
          <w:marRight w:val="0"/>
          <w:marTop w:val="0"/>
          <w:marBottom w:val="0"/>
          <w:divBdr>
            <w:top w:val="none" w:sz="0" w:space="0" w:color="auto"/>
            <w:left w:val="none" w:sz="0" w:space="0" w:color="auto"/>
            <w:bottom w:val="none" w:sz="0" w:space="0" w:color="auto"/>
            <w:right w:val="none" w:sz="0" w:space="0" w:color="auto"/>
          </w:divBdr>
          <w:divsChild>
            <w:div w:id="163794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347">
      <w:bodyDiv w:val="1"/>
      <w:marLeft w:val="0"/>
      <w:marRight w:val="0"/>
      <w:marTop w:val="0"/>
      <w:marBottom w:val="0"/>
      <w:divBdr>
        <w:top w:val="none" w:sz="0" w:space="0" w:color="auto"/>
        <w:left w:val="none" w:sz="0" w:space="0" w:color="auto"/>
        <w:bottom w:val="none" w:sz="0" w:space="0" w:color="auto"/>
        <w:right w:val="none" w:sz="0" w:space="0" w:color="auto"/>
      </w:divBdr>
      <w:divsChild>
        <w:div w:id="631637846">
          <w:marLeft w:val="0"/>
          <w:marRight w:val="0"/>
          <w:marTop w:val="0"/>
          <w:marBottom w:val="0"/>
          <w:divBdr>
            <w:top w:val="none" w:sz="0" w:space="0" w:color="auto"/>
            <w:left w:val="none" w:sz="0" w:space="0" w:color="auto"/>
            <w:bottom w:val="none" w:sz="0" w:space="0" w:color="auto"/>
            <w:right w:val="none" w:sz="0" w:space="0" w:color="auto"/>
          </w:divBdr>
          <w:divsChild>
            <w:div w:id="6039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3751">
      <w:bodyDiv w:val="1"/>
      <w:marLeft w:val="0"/>
      <w:marRight w:val="0"/>
      <w:marTop w:val="0"/>
      <w:marBottom w:val="0"/>
      <w:divBdr>
        <w:top w:val="none" w:sz="0" w:space="0" w:color="auto"/>
        <w:left w:val="none" w:sz="0" w:space="0" w:color="auto"/>
        <w:bottom w:val="none" w:sz="0" w:space="0" w:color="auto"/>
        <w:right w:val="none" w:sz="0" w:space="0" w:color="auto"/>
      </w:divBdr>
      <w:divsChild>
        <w:div w:id="1893073749">
          <w:marLeft w:val="0"/>
          <w:marRight w:val="0"/>
          <w:marTop w:val="0"/>
          <w:marBottom w:val="0"/>
          <w:divBdr>
            <w:top w:val="none" w:sz="0" w:space="0" w:color="auto"/>
            <w:left w:val="none" w:sz="0" w:space="0" w:color="auto"/>
            <w:bottom w:val="none" w:sz="0" w:space="0" w:color="auto"/>
            <w:right w:val="none" w:sz="0" w:space="0" w:color="auto"/>
          </w:divBdr>
          <w:divsChild>
            <w:div w:id="772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82075">
      <w:bodyDiv w:val="1"/>
      <w:marLeft w:val="0"/>
      <w:marRight w:val="0"/>
      <w:marTop w:val="0"/>
      <w:marBottom w:val="0"/>
      <w:divBdr>
        <w:top w:val="none" w:sz="0" w:space="0" w:color="auto"/>
        <w:left w:val="none" w:sz="0" w:space="0" w:color="auto"/>
        <w:bottom w:val="none" w:sz="0" w:space="0" w:color="auto"/>
        <w:right w:val="none" w:sz="0" w:space="0" w:color="auto"/>
      </w:divBdr>
      <w:divsChild>
        <w:div w:id="242375312">
          <w:marLeft w:val="0"/>
          <w:marRight w:val="0"/>
          <w:marTop w:val="0"/>
          <w:marBottom w:val="0"/>
          <w:divBdr>
            <w:top w:val="none" w:sz="0" w:space="0" w:color="auto"/>
            <w:left w:val="none" w:sz="0" w:space="0" w:color="auto"/>
            <w:bottom w:val="none" w:sz="0" w:space="0" w:color="auto"/>
            <w:right w:val="none" w:sz="0" w:space="0" w:color="auto"/>
          </w:divBdr>
          <w:divsChild>
            <w:div w:id="49211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949697">
      <w:bodyDiv w:val="1"/>
      <w:marLeft w:val="0"/>
      <w:marRight w:val="0"/>
      <w:marTop w:val="0"/>
      <w:marBottom w:val="0"/>
      <w:divBdr>
        <w:top w:val="none" w:sz="0" w:space="0" w:color="auto"/>
        <w:left w:val="none" w:sz="0" w:space="0" w:color="auto"/>
        <w:bottom w:val="none" w:sz="0" w:space="0" w:color="auto"/>
        <w:right w:val="none" w:sz="0" w:space="0" w:color="auto"/>
      </w:divBdr>
      <w:divsChild>
        <w:div w:id="2063282055">
          <w:marLeft w:val="0"/>
          <w:marRight w:val="0"/>
          <w:marTop w:val="0"/>
          <w:marBottom w:val="0"/>
          <w:divBdr>
            <w:top w:val="none" w:sz="0" w:space="0" w:color="auto"/>
            <w:left w:val="none" w:sz="0" w:space="0" w:color="auto"/>
            <w:bottom w:val="none" w:sz="0" w:space="0" w:color="auto"/>
            <w:right w:val="none" w:sz="0" w:space="0" w:color="auto"/>
          </w:divBdr>
          <w:divsChild>
            <w:div w:id="15738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90508">
      <w:bodyDiv w:val="1"/>
      <w:marLeft w:val="0"/>
      <w:marRight w:val="0"/>
      <w:marTop w:val="0"/>
      <w:marBottom w:val="0"/>
      <w:divBdr>
        <w:top w:val="none" w:sz="0" w:space="0" w:color="auto"/>
        <w:left w:val="none" w:sz="0" w:space="0" w:color="auto"/>
        <w:bottom w:val="none" w:sz="0" w:space="0" w:color="auto"/>
        <w:right w:val="none" w:sz="0" w:space="0" w:color="auto"/>
      </w:divBdr>
      <w:divsChild>
        <w:div w:id="162160850">
          <w:marLeft w:val="0"/>
          <w:marRight w:val="0"/>
          <w:marTop w:val="0"/>
          <w:marBottom w:val="0"/>
          <w:divBdr>
            <w:top w:val="none" w:sz="0" w:space="0" w:color="auto"/>
            <w:left w:val="none" w:sz="0" w:space="0" w:color="auto"/>
            <w:bottom w:val="none" w:sz="0" w:space="0" w:color="auto"/>
            <w:right w:val="none" w:sz="0" w:space="0" w:color="auto"/>
          </w:divBdr>
          <w:divsChild>
            <w:div w:id="122756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394622">
      <w:bodyDiv w:val="1"/>
      <w:marLeft w:val="0"/>
      <w:marRight w:val="0"/>
      <w:marTop w:val="0"/>
      <w:marBottom w:val="0"/>
      <w:divBdr>
        <w:top w:val="none" w:sz="0" w:space="0" w:color="auto"/>
        <w:left w:val="none" w:sz="0" w:space="0" w:color="auto"/>
        <w:bottom w:val="none" w:sz="0" w:space="0" w:color="auto"/>
        <w:right w:val="none" w:sz="0" w:space="0" w:color="auto"/>
      </w:divBdr>
      <w:divsChild>
        <w:div w:id="12004104">
          <w:marLeft w:val="0"/>
          <w:marRight w:val="0"/>
          <w:marTop w:val="0"/>
          <w:marBottom w:val="0"/>
          <w:divBdr>
            <w:top w:val="none" w:sz="0" w:space="0" w:color="auto"/>
            <w:left w:val="none" w:sz="0" w:space="0" w:color="auto"/>
            <w:bottom w:val="none" w:sz="0" w:space="0" w:color="auto"/>
            <w:right w:val="none" w:sz="0" w:space="0" w:color="auto"/>
          </w:divBdr>
          <w:divsChild>
            <w:div w:id="160106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91974">
      <w:bodyDiv w:val="1"/>
      <w:marLeft w:val="0"/>
      <w:marRight w:val="0"/>
      <w:marTop w:val="0"/>
      <w:marBottom w:val="0"/>
      <w:divBdr>
        <w:top w:val="none" w:sz="0" w:space="0" w:color="auto"/>
        <w:left w:val="none" w:sz="0" w:space="0" w:color="auto"/>
        <w:bottom w:val="none" w:sz="0" w:space="0" w:color="auto"/>
        <w:right w:val="none" w:sz="0" w:space="0" w:color="auto"/>
      </w:divBdr>
      <w:divsChild>
        <w:div w:id="104159771">
          <w:marLeft w:val="0"/>
          <w:marRight w:val="0"/>
          <w:marTop w:val="0"/>
          <w:marBottom w:val="0"/>
          <w:divBdr>
            <w:top w:val="none" w:sz="0" w:space="0" w:color="auto"/>
            <w:left w:val="none" w:sz="0" w:space="0" w:color="auto"/>
            <w:bottom w:val="none" w:sz="0" w:space="0" w:color="auto"/>
            <w:right w:val="none" w:sz="0" w:space="0" w:color="auto"/>
          </w:divBdr>
          <w:divsChild>
            <w:div w:id="51546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44764">
      <w:bodyDiv w:val="1"/>
      <w:marLeft w:val="0"/>
      <w:marRight w:val="0"/>
      <w:marTop w:val="0"/>
      <w:marBottom w:val="0"/>
      <w:divBdr>
        <w:top w:val="none" w:sz="0" w:space="0" w:color="auto"/>
        <w:left w:val="none" w:sz="0" w:space="0" w:color="auto"/>
        <w:bottom w:val="none" w:sz="0" w:space="0" w:color="auto"/>
        <w:right w:val="none" w:sz="0" w:space="0" w:color="auto"/>
      </w:divBdr>
      <w:divsChild>
        <w:div w:id="1898514065">
          <w:marLeft w:val="0"/>
          <w:marRight w:val="0"/>
          <w:marTop w:val="0"/>
          <w:marBottom w:val="0"/>
          <w:divBdr>
            <w:top w:val="none" w:sz="0" w:space="0" w:color="auto"/>
            <w:left w:val="none" w:sz="0" w:space="0" w:color="auto"/>
            <w:bottom w:val="none" w:sz="0" w:space="0" w:color="auto"/>
            <w:right w:val="none" w:sz="0" w:space="0" w:color="auto"/>
          </w:divBdr>
          <w:divsChild>
            <w:div w:id="20368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91645">
      <w:bodyDiv w:val="1"/>
      <w:marLeft w:val="0"/>
      <w:marRight w:val="0"/>
      <w:marTop w:val="0"/>
      <w:marBottom w:val="0"/>
      <w:divBdr>
        <w:top w:val="none" w:sz="0" w:space="0" w:color="auto"/>
        <w:left w:val="none" w:sz="0" w:space="0" w:color="auto"/>
        <w:bottom w:val="none" w:sz="0" w:space="0" w:color="auto"/>
        <w:right w:val="none" w:sz="0" w:space="0" w:color="auto"/>
      </w:divBdr>
      <w:divsChild>
        <w:div w:id="2116778462">
          <w:marLeft w:val="0"/>
          <w:marRight w:val="0"/>
          <w:marTop w:val="0"/>
          <w:marBottom w:val="0"/>
          <w:divBdr>
            <w:top w:val="none" w:sz="0" w:space="0" w:color="auto"/>
            <w:left w:val="none" w:sz="0" w:space="0" w:color="auto"/>
            <w:bottom w:val="none" w:sz="0" w:space="0" w:color="auto"/>
            <w:right w:val="none" w:sz="0" w:space="0" w:color="auto"/>
          </w:divBdr>
          <w:divsChild>
            <w:div w:id="11512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26569">
      <w:bodyDiv w:val="1"/>
      <w:marLeft w:val="0"/>
      <w:marRight w:val="0"/>
      <w:marTop w:val="0"/>
      <w:marBottom w:val="0"/>
      <w:divBdr>
        <w:top w:val="none" w:sz="0" w:space="0" w:color="auto"/>
        <w:left w:val="none" w:sz="0" w:space="0" w:color="auto"/>
        <w:bottom w:val="none" w:sz="0" w:space="0" w:color="auto"/>
        <w:right w:val="none" w:sz="0" w:space="0" w:color="auto"/>
      </w:divBdr>
      <w:divsChild>
        <w:div w:id="204024114">
          <w:marLeft w:val="0"/>
          <w:marRight w:val="0"/>
          <w:marTop w:val="0"/>
          <w:marBottom w:val="0"/>
          <w:divBdr>
            <w:top w:val="none" w:sz="0" w:space="0" w:color="auto"/>
            <w:left w:val="none" w:sz="0" w:space="0" w:color="auto"/>
            <w:bottom w:val="none" w:sz="0" w:space="0" w:color="auto"/>
            <w:right w:val="none" w:sz="0" w:space="0" w:color="auto"/>
          </w:divBdr>
          <w:divsChild>
            <w:div w:id="68887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8537">
      <w:bodyDiv w:val="1"/>
      <w:marLeft w:val="0"/>
      <w:marRight w:val="0"/>
      <w:marTop w:val="0"/>
      <w:marBottom w:val="0"/>
      <w:divBdr>
        <w:top w:val="none" w:sz="0" w:space="0" w:color="auto"/>
        <w:left w:val="none" w:sz="0" w:space="0" w:color="auto"/>
        <w:bottom w:val="none" w:sz="0" w:space="0" w:color="auto"/>
        <w:right w:val="none" w:sz="0" w:space="0" w:color="auto"/>
      </w:divBdr>
      <w:divsChild>
        <w:div w:id="56706716">
          <w:marLeft w:val="0"/>
          <w:marRight w:val="0"/>
          <w:marTop w:val="0"/>
          <w:marBottom w:val="0"/>
          <w:divBdr>
            <w:top w:val="none" w:sz="0" w:space="0" w:color="auto"/>
            <w:left w:val="none" w:sz="0" w:space="0" w:color="auto"/>
            <w:bottom w:val="none" w:sz="0" w:space="0" w:color="auto"/>
            <w:right w:val="none" w:sz="0" w:space="0" w:color="auto"/>
          </w:divBdr>
          <w:divsChild>
            <w:div w:id="171920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95148">
      <w:bodyDiv w:val="1"/>
      <w:marLeft w:val="0"/>
      <w:marRight w:val="0"/>
      <w:marTop w:val="0"/>
      <w:marBottom w:val="0"/>
      <w:divBdr>
        <w:top w:val="none" w:sz="0" w:space="0" w:color="auto"/>
        <w:left w:val="none" w:sz="0" w:space="0" w:color="auto"/>
        <w:bottom w:val="none" w:sz="0" w:space="0" w:color="auto"/>
        <w:right w:val="none" w:sz="0" w:space="0" w:color="auto"/>
      </w:divBdr>
      <w:divsChild>
        <w:div w:id="1631550069">
          <w:marLeft w:val="0"/>
          <w:marRight w:val="0"/>
          <w:marTop w:val="0"/>
          <w:marBottom w:val="0"/>
          <w:divBdr>
            <w:top w:val="none" w:sz="0" w:space="0" w:color="auto"/>
            <w:left w:val="none" w:sz="0" w:space="0" w:color="auto"/>
            <w:bottom w:val="none" w:sz="0" w:space="0" w:color="auto"/>
            <w:right w:val="none" w:sz="0" w:space="0" w:color="auto"/>
          </w:divBdr>
          <w:divsChild>
            <w:div w:id="1097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4464">
      <w:bodyDiv w:val="1"/>
      <w:marLeft w:val="0"/>
      <w:marRight w:val="0"/>
      <w:marTop w:val="0"/>
      <w:marBottom w:val="0"/>
      <w:divBdr>
        <w:top w:val="none" w:sz="0" w:space="0" w:color="auto"/>
        <w:left w:val="none" w:sz="0" w:space="0" w:color="auto"/>
        <w:bottom w:val="none" w:sz="0" w:space="0" w:color="auto"/>
        <w:right w:val="none" w:sz="0" w:space="0" w:color="auto"/>
      </w:divBdr>
      <w:divsChild>
        <w:div w:id="1041370162">
          <w:marLeft w:val="0"/>
          <w:marRight w:val="0"/>
          <w:marTop w:val="0"/>
          <w:marBottom w:val="0"/>
          <w:divBdr>
            <w:top w:val="none" w:sz="0" w:space="0" w:color="auto"/>
            <w:left w:val="none" w:sz="0" w:space="0" w:color="auto"/>
            <w:bottom w:val="none" w:sz="0" w:space="0" w:color="auto"/>
            <w:right w:val="none" w:sz="0" w:space="0" w:color="auto"/>
          </w:divBdr>
          <w:divsChild>
            <w:div w:id="14524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4030">
      <w:bodyDiv w:val="1"/>
      <w:marLeft w:val="0"/>
      <w:marRight w:val="0"/>
      <w:marTop w:val="0"/>
      <w:marBottom w:val="0"/>
      <w:divBdr>
        <w:top w:val="none" w:sz="0" w:space="0" w:color="auto"/>
        <w:left w:val="none" w:sz="0" w:space="0" w:color="auto"/>
        <w:bottom w:val="none" w:sz="0" w:space="0" w:color="auto"/>
        <w:right w:val="none" w:sz="0" w:space="0" w:color="auto"/>
      </w:divBdr>
      <w:divsChild>
        <w:div w:id="1099830226">
          <w:marLeft w:val="0"/>
          <w:marRight w:val="0"/>
          <w:marTop w:val="0"/>
          <w:marBottom w:val="0"/>
          <w:divBdr>
            <w:top w:val="none" w:sz="0" w:space="0" w:color="auto"/>
            <w:left w:val="none" w:sz="0" w:space="0" w:color="auto"/>
            <w:bottom w:val="none" w:sz="0" w:space="0" w:color="auto"/>
            <w:right w:val="none" w:sz="0" w:space="0" w:color="auto"/>
          </w:divBdr>
          <w:divsChild>
            <w:div w:id="43687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69124">
      <w:bodyDiv w:val="1"/>
      <w:marLeft w:val="0"/>
      <w:marRight w:val="0"/>
      <w:marTop w:val="0"/>
      <w:marBottom w:val="0"/>
      <w:divBdr>
        <w:top w:val="none" w:sz="0" w:space="0" w:color="auto"/>
        <w:left w:val="none" w:sz="0" w:space="0" w:color="auto"/>
        <w:bottom w:val="none" w:sz="0" w:space="0" w:color="auto"/>
        <w:right w:val="none" w:sz="0" w:space="0" w:color="auto"/>
      </w:divBdr>
      <w:divsChild>
        <w:div w:id="241449514">
          <w:marLeft w:val="0"/>
          <w:marRight w:val="0"/>
          <w:marTop w:val="0"/>
          <w:marBottom w:val="0"/>
          <w:divBdr>
            <w:top w:val="none" w:sz="0" w:space="0" w:color="auto"/>
            <w:left w:val="none" w:sz="0" w:space="0" w:color="auto"/>
            <w:bottom w:val="none" w:sz="0" w:space="0" w:color="auto"/>
            <w:right w:val="none" w:sz="0" w:space="0" w:color="auto"/>
          </w:divBdr>
          <w:divsChild>
            <w:div w:id="180619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99828">
      <w:bodyDiv w:val="1"/>
      <w:marLeft w:val="0"/>
      <w:marRight w:val="0"/>
      <w:marTop w:val="0"/>
      <w:marBottom w:val="0"/>
      <w:divBdr>
        <w:top w:val="none" w:sz="0" w:space="0" w:color="auto"/>
        <w:left w:val="none" w:sz="0" w:space="0" w:color="auto"/>
        <w:bottom w:val="none" w:sz="0" w:space="0" w:color="auto"/>
        <w:right w:val="none" w:sz="0" w:space="0" w:color="auto"/>
      </w:divBdr>
      <w:divsChild>
        <w:div w:id="78867110">
          <w:marLeft w:val="0"/>
          <w:marRight w:val="0"/>
          <w:marTop w:val="0"/>
          <w:marBottom w:val="0"/>
          <w:divBdr>
            <w:top w:val="none" w:sz="0" w:space="0" w:color="auto"/>
            <w:left w:val="none" w:sz="0" w:space="0" w:color="auto"/>
            <w:bottom w:val="none" w:sz="0" w:space="0" w:color="auto"/>
            <w:right w:val="none" w:sz="0" w:space="0" w:color="auto"/>
          </w:divBdr>
          <w:divsChild>
            <w:div w:id="50594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54222">
      <w:bodyDiv w:val="1"/>
      <w:marLeft w:val="0"/>
      <w:marRight w:val="0"/>
      <w:marTop w:val="0"/>
      <w:marBottom w:val="0"/>
      <w:divBdr>
        <w:top w:val="none" w:sz="0" w:space="0" w:color="auto"/>
        <w:left w:val="none" w:sz="0" w:space="0" w:color="auto"/>
        <w:bottom w:val="none" w:sz="0" w:space="0" w:color="auto"/>
        <w:right w:val="none" w:sz="0" w:space="0" w:color="auto"/>
      </w:divBdr>
      <w:divsChild>
        <w:div w:id="837690307">
          <w:marLeft w:val="0"/>
          <w:marRight w:val="0"/>
          <w:marTop w:val="0"/>
          <w:marBottom w:val="0"/>
          <w:divBdr>
            <w:top w:val="none" w:sz="0" w:space="0" w:color="auto"/>
            <w:left w:val="none" w:sz="0" w:space="0" w:color="auto"/>
            <w:bottom w:val="none" w:sz="0" w:space="0" w:color="auto"/>
            <w:right w:val="none" w:sz="0" w:space="0" w:color="auto"/>
          </w:divBdr>
          <w:divsChild>
            <w:div w:id="9475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6468">
      <w:bodyDiv w:val="1"/>
      <w:marLeft w:val="0"/>
      <w:marRight w:val="0"/>
      <w:marTop w:val="0"/>
      <w:marBottom w:val="0"/>
      <w:divBdr>
        <w:top w:val="none" w:sz="0" w:space="0" w:color="auto"/>
        <w:left w:val="none" w:sz="0" w:space="0" w:color="auto"/>
        <w:bottom w:val="none" w:sz="0" w:space="0" w:color="auto"/>
        <w:right w:val="none" w:sz="0" w:space="0" w:color="auto"/>
      </w:divBdr>
      <w:divsChild>
        <w:div w:id="2067102545">
          <w:marLeft w:val="0"/>
          <w:marRight w:val="0"/>
          <w:marTop w:val="0"/>
          <w:marBottom w:val="0"/>
          <w:divBdr>
            <w:top w:val="none" w:sz="0" w:space="0" w:color="auto"/>
            <w:left w:val="none" w:sz="0" w:space="0" w:color="auto"/>
            <w:bottom w:val="none" w:sz="0" w:space="0" w:color="auto"/>
            <w:right w:val="none" w:sz="0" w:space="0" w:color="auto"/>
          </w:divBdr>
          <w:divsChild>
            <w:div w:id="131931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052275">
      <w:bodyDiv w:val="1"/>
      <w:marLeft w:val="0"/>
      <w:marRight w:val="0"/>
      <w:marTop w:val="0"/>
      <w:marBottom w:val="0"/>
      <w:divBdr>
        <w:top w:val="none" w:sz="0" w:space="0" w:color="auto"/>
        <w:left w:val="none" w:sz="0" w:space="0" w:color="auto"/>
        <w:bottom w:val="none" w:sz="0" w:space="0" w:color="auto"/>
        <w:right w:val="none" w:sz="0" w:space="0" w:color="auto"/>
      </w:divBdr>
      <w:divsChild>
        <w:div w:id="1894071867">
          <w:marLeft w:val="0"/>
          <w:marRight w:val="0"/>
          <w:marTop w:val="0"/>
          <w:marBottom w:val="0"/>
          <w:divBdr>
            <w:top w:val="none" w:sz="0" w:space="0" w:color="auto"/>
            <w:left w:val="none" w:sz="0" w:space="0" w:color="auto"/>
            <w:bottom w:val="none" w:sz="0" w:space="0" w:color="auto"/>
            <w:right w:val="none" w:sz="0" w:space="0" w:color="auto"/>
          </w:divBdr>
          <w:divsChild>
            <w:div w:id="49048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6749">
      <w:bodyDiv w:val="1"/>
      <w:marLeft w:val="0"/>
      <w:marRight w:val="0"/>
      <w:marTop w:val="0"/>
      <w:marBottom w:val="0"/>
      <w:divBdr>
        <w:top w:val="none" w:sz="0" w:space="0" w:color="auto"/>
        <w:left w:val="none" w:sz="0" w:space="0" w:color="auto"/>
        <w:bottom w:val="none" w:sz="0" w:space="0" w:color="auto"/>
        <w:right w:val="none" w:sz="0" w:space="0" w:color="auto"/>
      </w:divBdr>
      <w:divsChild>
        <w:div w:id="1248147737">
          <w:marLeft w:val="0"/>
          <w:marRight w:val="0"/>
          <w:marTop w:val="0"/>
          <w:marBottom w:val="0"/>
          <w:divBdr>
            <w:top w:val="none" w:sz="0" w:space="0" w:color="auto"/>
            <w:left w:val="none" w:sz="0" w:space="0" w:color="auto"/>
            <w:bottom w:val="none" w:sz="0" w:space="0" w:color="auto"/>
            <w:right w:val="none" w:sz="0" w:space="0" w:color="auto"/>
          </w:divBdr>
          <w:divsChild>
            <w:div w:id="11021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01676">
      <w:bodyDiv w:val="1"/>
      <w:marLeft w:val="0"/>
      <w:marRight w:val="0"/>
      <w:marTop w:val="0"/>
      <w:marBottom w:val="0"/>
      <w:divBdr>
        <w:top w:val="none" w:sz="0" w:space="0" w:color="auto"/>
        <w:left w:val="none" w:sz="0" w:space="0" w:color="auto"/>
        <w:bottom w:val="none" w:sz="0" w:space="0" w:color="auto"/>
        <w:right w:val="none" w:sz="0" w:space="0" w:color="auto"/>
      </w:divBdr>
      <w:divsChild>
        <w:div w:id="735132643">
          <w:marLeft w:val="0"/>
          <w:marRight w:val="0"/>
          <w:marTop w:val="0"/>
          <w:marBottom w:val="0"/>
          <w:divBdr>
            <w:top w:val="none" w:sz="0" w:space="0" w:color="auto"/>
            <w:left w:val="none" w:sz="0" w:space="0" w:color="auto"/>
            <w:bottom w:val="none" w:sz="0" w:space="0" w:color="auto"/>
            <w:right w:val="none" w:sz="0" w:space="0" w:color="auto"/>
          </w:divBdr>
          <w:divsChild>
            <w:div w:id="40399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22633">
      <w:bodyDiv w:val="1"/>
      <w:marLeft w:val="0"/>
      <w:marRight w:val="0"/>
      <w:marTop w:val="0"/>
      <w:marBottom w:val="0"/>
      <w:divBdr>
        <w:top w:val="none" w:sz="0" w:space="0" w:color="auto"/>
        <w:left w:val="none" w:sz="0" w:space="0" w:color="auto"/>
        <w:bottom w:val="none" w:sz="0" w:space="0" w:color="auto"/>
        <w:right w:val="none" w:sz="0" w:space="0" w:color="auto"/>
      </w:divBdr>
      <w:divsChild>
        <w:div w:id="919828105">
          <w:marLeft w:val="0"/>
          <w:marRight w:val="0"/>
          <w:marTop w:val="0"/>
          <w:marBottom w:val="0"/>
          <w:divBdr>
            <w:top w:val="none" w:sz="0" w:space="0" w:color="auto"/>
            <w:left w:val="none" w:sz="0" w:space="0" w:color="auto"/>
            <w:bottom w:val="none" w:sz="0" w:space="0" w:color="auto"/>
            <w:right w:val="none" w:sz="0" w:space="0" w:color="auto"/>
          </w:divBdr>
          <w:divsChild>
            <w:div w:id="8442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837</Words>
  <Characters>4772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98</cp:revision>
  <dcterms:created xsi:type="dcterms:W3CDTF">2025-06-28T08:06:00Z</dcterms:created>
  <dcterms:modified xsi:type="dcterms:W3CDTF">2025-06-28T08:45:00Z</dcterms:modified>
</cp:coreProperties>
</file>